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157" w:rsidRDefault="00E412DC" w:rsidP="006E2191">
      <w:pPr>
        <w:spacing w:after="0"/>
        <w:ind w:left="-284" w:right="-286"/>
        <w:jc w:val="right"/>
        <w:rPr>
          <w:rFonts w:ascii="Arial" w:hAnsi="Arial" w:cs="Arial"/>
          <w:b/>
          <w:sz w:val="28"/>
          <w:szCs w:val="28"/>
        </w:rPr>
      </w:pPr>
      <w:r w:rsidRPr="00E412DC">
        <w:rPr>
          <w:rFonts w:ascii="Arial" w:hAnsi="Arial" w:cs="Arial"/>
          <w:b/>
          <w:sz w:val="28"/>
          <w:szCs w:val="28"/>
        </w:rPr>
        <w:t xml:space="preserve">Příloha č. </w:t>
      </w:r>
      <w:r w:rsidR="006E2191">
        <w:rPr>
          <w:rFonts w:ascii="Arial" w:hAnsi="Arial" w:cs="Arial"/>
          <w:b/>
          <w:sz w:val="28"/>
          <w:szCs w:val="28"/>
        </w:rPr>
        <w:t>3</w:t>
      </w:r>
    </w:p>
    <w:p w:rsidR="00D36C65" w:rsidRPr="008729F6" w:rsidRDefault="00D36C65" w:rsidP="006E2191">
      <w:pPr>
        <w:spacing w:after="0"/>
        <w:ind w:left="-284" w:right="-286"/>
        <w:jc w:val="both"/>
        <w:rPr>
          <w:rFonts w:cs="Calibri"/>
          <w:sz w:val="16"/>
          <w:szCs w:val="16"/>
        </w:rPr>
      </w:pPr>
    </w:p>
    <w:p w:rsidR="00384B37" w:rsidRPr="006E2191" w:rsidRDefault="00384B37" w:rsidP="006E2191">
      <w:pPr>
        <w:pStyle w:val="Nadpis1"/>
        <w:numPr>
          <w:ilvl w:val="0"/>
          <w:numId w:val="1"/>
        </w:numPr>
        <w:spacing w:before="0" w:after="120"/>
        <w:ind w:left="-284" w:right="-286" w:firstLine="0"/>
        <w:jc w:val="center"/>
        <w:rPr>
          <w:rFonts w:ascii="Arial" w:hAnsi="Arial" w:cs="Arial"/>
          <w:sz w:val="36"/>
          <w:szCs w:val="36"/>
        </w:rPr>
      </w:pPr>
      <w:r w:rsidRPr="006E2191">
        <w:rPr>
          <w:rFonts w:ascii="Arial" w:hAnsi="Arial" w:cs="Arial"/>
          <w:sz w:val="36"/>
          <w:szCs w:val="36"/>
        </w:rPr>
        <w:t>S</w:t>
      </w:r>
      <w:r w:rsidR="006E2191">
        <w:rPr>
          <w:rFonts w:ascii="Arial" w:hAnsi="Arial" w:cs="Arial"/>
          <w:sz w:val="36"/>
          <w:szCs w:val="36"/>
        </w:rPr>
        <w:t> </w:t>
      </w:r>
      <w:r w:rsidRPr="006E2191">
        <w:rPr>
          <w:rFonts w:ascii="Arial" w:hAnsi="Arial" w:cs="Arial"/>
          <w:sz w:val="36"/>
          <w:szCs w:val="36"/>
        </w:rPr>
        <w:t>M</w:t>
      </w:r>
      <w:r w:rsidR="006E2191">
        <w:rPr>
          <w:rFonts w:ascii="Arial" w:hAnsi="Arial" w:cs="Arial"/>
          <w:sz w:val="36"/>
          <w:szCs w:val="36"/>
        </w:rPr>
        <w:t xml:space="preserve"> </w:t>
      </w:r>
      <w:r w:rsidRPr="006E2191">
        <w:rPr>
          <w:rFonts w:ascii="Arial" w:hAnsi="Arial" w:cs="Arial"/>
          <w:sz w:val="36"/>
          <w:szCs w:val="36"/>
        </w:rPr>
        <w:t>L</w:t>
      </w:r>
      <w:r w:rsidR="006E2191">
        <w:rPr>
          <w:rFonts w:ascii="Arial" w:hAnsi="Arial" w:cs="Arial"/>
          <w:sz w:val="36"/>
          <w:szCs w:val="36"/>
        </w:rPr>
        <w:t xml:space="preserve"> </w:t>
      </w:r>
      <w:r w:rsidRPr="006E2191">
        <w:rPr>
          <w:rFonts w:ascii="Arial" w:hAnsi="Arial" w:cs="Arial"/>
          <w:sz w:val="36"/>
          <w:szCs w:val="36"/>
        </w:rPr>
        <w:t>O</w:t>
      </w:r>
      <w:r w:rsidR="006E2191">
        <w:rPr>
          <w:rFonts w:ascii="Arial" w:hAnsi="Arial" w:cs="Arial"/>
          <w:sz w:val="36"/>
          <w:szCs w:val="36"/>
        </w:rPr>
        <w:t xml:space="preserve"> </w:t>
      </w:r>
      <w:r w:rsidRPr="006E2191">
        <w:rPr>
          <w:rFonts w:ascii="Arial" w:hAnsi="Arial" w:cs="Arial"/>
          <w:sz w:val="36"/>
          <w:szCs w:val="36"/>
        </w:rPr>
        <w:t>U</w:t>
      </w:r>
      <w:r w:rsidR="006E2191">
        <w:rPr>
          <w:rFonts w:ascii="Arial" w:hAnsi="Arial" w:cs="Arial"/>
          <w:sz w:val="36"/>
          <w:szCs w:val="36"/>
        </w:rPr>
        <w:t xml:space="preserve"> </w:t>
      </w:r>
      <w:r w:rsidRPr="006E2191">
        <w:rPr>
          <w:rFonts w:ascii="Arial" w:hAnsi="Arial" w:cs="Arial"/>
          <w:sz w:val="36"/>
          <w:szCs w:val="36"/>
        </w:rPr>
        <w:t>V</w:t>
      </w:r>
      <w:r w:rsidR="006E2191">
        <w:rPr>
          <w:rFonts w:ascii="Arial" w:hAnsi="Arial" w:cs="Arial"/>
          <w:sz w:val="36"/>
          <w:szCs w:val="36"/>
        </w:rPr>
        <w:t xml:space="preserve"> </w:t>
      </w:r>
      <w:r w:rsidRPr="006E2191">
        <w:rPr>
          <w:rFonts w:ascii="Arial" w:hAnsi="Arial" w:cs="Arial"/>
          <w:sz w:val="36"/>
          <w:szCs w:val="36"/>
        </w:rPr>
        <w:t>A</w:t>
      </w:r>
    </w:p>
    <w:p w:rsidR="00680735" w:rsidRPr="003D0D9D" w:rsidRDefault="00CD09B9" w:rsidP="006E2191">
      <w:pPr>
        <w:pStyle w:val="Nadpis1"/>
        <w:numPr>
          <w:ilvl w:val="0"/>
          <w:numId w:val="1"/>
        </w:numPr>
        <w:spacing w:before="0" w:after="120"/>
        <w:ind w:left="-284" w:right="-286" w:firstLine="0"/>
        <w:jc w:val="center"/>
        <w:rPr>
          <w:rFonts w:ascii="Arial" w:hAnsi="Arial" w:cs="Arial"/>
          <w:sz w:val="24"/>
          <w:szCs w:val="24"/>
        </w:rPr>
      </w:pPr>
      <w:r w:rsidRPr="003D0D9D">
        <w:rPr>
          <w:rFonts w:ascii="Arial" w:hAnsi="Arial" w:cs="Arial"/>
          <w:sz w:val="24"/>
          <w:szCs w:val="24"/>
        </w:rPr>
        <w:t xml:space="preserve">na </w:t>
      </w:r>
      <w:r w:rsidR="00384B37" w:rsidRPr="003D0D9D">
        <w:rPr>
          <w:rFonts w:ascii="Arial" w:hAnsi="Arial" w:cs="Arial"/>
          <w:sz w:val="24"/>
          <w:szCs w:val="24"/>
        </w:rPr>
        <w:t xml:space="preserve">realizaci </w:t>
      </w:r>
      <w:r w:rsidRPr="003D0D9D">
        <w:rPr>
          <w:rFonts w:ascii="Arial" w:hAnsi="Arial" w:cs="Arial"/>
          <w:sz w:val="24"/>
          <w:szCs w:val="24"/>
        </w:rPr>
        <w:t>veřejn</w:t>
      </w:r>
      <w:r w:rsidR="00384B37" w:rsidRPr="003D0D9D">
        <w:rPr>
          <w:rFonts w:ascii="Arial" w:hAnsi="Arial" w:cs="Arial"/>
          <w:sz w:val="24"/>
          <w:szCs w:val="24"/>
        </w:rPr>
        <w:t>é</w:t>
      </w:r>
      <w:r w:rsidRPr="003D0D9D">
        <w:rPr>
          <w:rFonts w:ascii="Arial" w:hAnsi="Arial" w:cs="Arial"/>
          <w:sz w:val="24"/>
          <w:szCs w:val="24"/>
        </w:rPr>
        <w:t xml:space="preserve"> zakázk</w:t>
      </w:r>
      <w:r w:rsidR="00384B37" w:rsidRPr="003D0D9D">
        <w:rPr>
          <w:rFonts w:ascii="Arial" w:hAnsi="Arial" w:cs="Arial"/>
          <w:sz w:val="24"/>
          <w:szCs w:val="24"/>
        </w:rPr>
        <w:t>y na služby</w:t>
      </w:r>
      <w:r w:rsidRPr="003D0D9D">
        <w:rPr>
          <w:rFonts w:ascii="Arial" w:hAnsi="Arial" w:cs="Arial"/>
          <w:sz w:val="24"/>
          <w:szCs w:val="24"/>
        </w:rPr>
        <w:t xml:space="preserve"> s</w:t>
      </w:r>
      <w:r w:rsidR="00855678" w:rsidRPr="003D0D9D">
        <w:rPr>
          <w:rFonts w:ascii="Arial" w:hAnsi="Arial" w:cs="Arial"/>
          <w:sz w:val="24"/>
          <w:szCs w:val="24"/>
        </w:rPr>
        <w:t> </w:t>
      </w:r>
      <w:r w:rsidRPr="003D0D9D">
        <w:rPr>
          <w:rFonts w:ascii="Arial" w:hAnsi="Arial" w:cs="Arial"/>
          <w:sz w:val="24"/>
          <w:szCs w:val="24"/>
        </w:rPr>
        <w:t>názvem</w:t>
      </w:r>
      <w:r w:rsidR="00855678" w:rsidRPr="003D0D9D">
        <w:rPr>
          <w:rFonts w:ascii="Arial" w:hAnsi="Arial" w:cs="Arial"/>
          <w:sz w:val="24"/>
          <w:szCs w:val="24"/>
        </w:rPr>
        <w:t>:</w:t>
      </w:r>
    </w:p>
    <w:p w:rsidR="0021694D" w:rsidRDefault="0021694D" w:rsidP="0021694D">
      <w:pPr>
        <w:pStyle w:val="Nadpis1"/>
        <w:numPr>
          <w:ilvl w:val="0"/>
          <w:numId w:val="0"/>
        </w:numPr>
        <w:spacing w:before="0" w:after="120"/>
        <w:ind w:right="-286"/>
        <w:jc w:val="center"/>
        <w:rPr>
          <w:rFonts w:ascii="Arial" w:hAnsi="Arial" w:cs="Arial"/>
          <w:sz w:val="28"/>
          <w:szCs w:val="28"/>
        </w:rPr>
      </w:pPr>
    </w:p>
    <w:p w:rsidR="009945CF" w:rsidRPr="00262C2E" w:rsidRDefault="00262C2E" w:rsidP="0021694D">
      <w:pPr>
        <w:pStyle w:val="Nadpis1"/>
        <w:numPr>
          <w:ilvl w:val="0"/>
          <w:numId w:val="0"/>
        </w:numPr>
        <w:spacing w:before="0" w:after="120"/>
        <w:ind w:right="-286"/>
        <w:jc w:val="center"/>
        <w:rPr>
          <w:rFonts w:ascii="Arial" w:hAnsi="Arial" w:cs="Arial"/>
          <w:sz w:val="28"/>
          <w:szCs w:val="28"/>
        </w:rPr>
      </w:pPr>
      <w:r w:rsidRPr="00262C2E">
        <w:rPr>
          <w:rFonts w:ascii="Arial" w:hAnsi="Arial" w:cs="Arial"/>
        </w:rPr>
        <w:t>„Odborná stáž pedagogických pracovníků ve Finsku“</w:t>
      </w:r>
    </w:p>
    <w:p w:rsidR="00384B37" w:rsidRPr="003D0D9D" w:rsidRDefault="00384B37" w:rsidP="006E2191">
      <w:pPr>
        <w:numPr>
          <w:ilvl w:val="0"/>
          <w:numId w:val="1"/>
        </w:numPr>
        <w:spacing w:after="0"/>
        <w:ind w:left="-284" w:right="-286" w:firstLine="0"/>
        <w:jc w:val="center"/>
        <w:rPr>
          <w:rFonts w:ascii="Arial" w:hAnsi="Arial" w:cs="Arial"/>
        </w:rPr>
      </w:pPr>
    </w:p>
    <w:p w:rsidR="00384B37" w:rsidRPr="003D0D9D" w:rsidRDefault="00384B37" w:rsidP="006E2191">
      <w:pPr>
        <w:numPr>
          <w:ilvl w:val="0"/>
          <w:numId w:val="1"/>
        </w:numPr>
        <w:spacing w:after="60"/>
        <w:ind w:left="-284" w:right="-286" w:firstLine="0"/>
        <w:jc w:val="center"/>
        <w:rPr>
          <w:rFonts w:ascii="Arial" w:hAnsi="Arial" w:cs="Arial"/>
        </w:rPr>
      </w:pPr>
      <w:r w:rsidRPr="003D0D9D">
        <w:rPr>
          <w:rFonts w:ascii="Arial" w:hAnsi="Arial" w:cs="Arial"/>
        </w:rPr>
        <w:t>(dále jen „</w:t>
      </w:r>
      <w:r w:rsidRPr="003D0D9D">
        <w:rPr>
          <w:rFonts w:ascii="Arial" w:hAnsi="Arial" w:cs="Arial"/>
          <w:b/>
        </w:rPr>
        <w:t>Smlouva</w:t>
      </w:r>
      <w:r w:rsidRPr="003D0D9D">
        <w:rPr>
          <w:rFonts w:ascii="Arial" w:hAnsi="Arial" w:cs="Arial"/>
        </w:rPr>
        <w:t>“)</w:t>
      </w:r>
    </w:p>
    <w:p w:rsidR="00384B37" w:rsidRPr="000C595F" w:rsidRDefault="00E412DC" w:rsidP="006E2191">
      <w:pPr>
        <w:numPr>
          <w:ilvl w:val="0"/>
          <w:numId w:val="1"/>
        </w:numPr>
        <w:spacing w:after="60"/>
        <w:ind w:left="-284" w:right="-286" w:firstLine="0"/>
        <w:jc w:val="center"/>
        <w:rPr>
          <w:rFonts w:ascii="Arial" w:hAnsi="Arial" w:cs="Arial"/>
          <w:i/>
        </w:rPr>
      </w:pPr>
      <w:r w:rsidRPr="00E412DC">
        <w:rPr>
          <w:rFonts w:ascii="Arial" w:hAnsi="Arial" w:cs="Arial"/>
          <w:i/>
        </w:rPr>
        <w:t>uzavřená v souladu s ustanovením § 2079 a násl. Zákona č.89/2012 Sb., občanský zákoník ve znění pozdějších předpisů</w:t>
      </w:r>
    </w:p>
    <w:p w:rsidR="00450DD1" w:rsidRDefault="00450DD1" w:rsidP="006E2191">
      <w:pPr>
        <w:spacing w:after="0" w:line="240" w:lineRule="auto"/>
        <w:ind w:left="-284" w:right="-286"/>
        <w:jc w:val="both"/>
        <w:outlineLvl w:val="0"/>
        <w:rPr>
          <w:rFonts w:ascii="Arial" w:eastAsia="Times New Roman" w:hAnsi="Arial" w:cs="Arial"/>
          <w:b/>
          <w:lang w:eastAsia="cs-CZ"/>
        </w:rPr>
      </w:pPr>
    </w:p>
    <w:p w:rsidR="0031685B" w:rsidRPr="003D0D9D" w:rsidRDefault="006E6301" w:rsidP="006E2191">
      <w:pPr>
        <w:spacing w:before="240" w:after="60"/>
        <w:ind w:left="-284" w:right="-286"/>
        <w:jc w:val="both"/>
        <w:outlineLvl w:val="0"/>
        <w:rPr>
          <w:rFonts w:ascii="Arial" w:hAnsi="Arial" w:cs="Arial"/>
          <w:b/>
        </w:rPr>
      </w:pPr>
      <w:r>
        <w:rPr>
          <w:rFonts w:ascii="Arial" w:hAnsi="Arial" w:cs="Arial"/>
          <w:b/>
        </w:rPr>
        <w:t xml:space="preserve">I. </w:t>
      </w:r>
      <w:r w:rsidR="0031685B" w:rsidRPr="003D0D9D">
        <w:rPr>
          <w:rFonts w:ascii="Arial" w:hAnsi="Arial" w:cs="Arial"/>
          <w:b/>
        </w:rPr>
        <w:t>S</w:t>
      </w:r>
      <w:r w:rsidR="00F44D56" w:rsidRPr="003D0D9D">
        <w:rPr>
          <w:rFonts w:ascii="Arial" w:hAnsi="Arial" w:cs="Arial"/>
          <w:b/>
        </w:rPr>
        <w:t>mluvní strany</w:t>
      </w:r>
    </w:p>
    <w:p w:rsidR="0031685B" w:rsidRDefault="0031685B" w:rsidP="006E2191">
      <w:pPr>
        <w:spacing w:before="120" w:after="0"/>
        <w:ind w:left="-284" w:right="-286" w:hanging="4245"/>
        <w:jc w:val="both"/>
        <w:rPr>
          <w:rFonts w:ascii="Arial" w:hAnsi="Arial" w:cs="Arial"/>
          <w:b/>
        </w:rPr>
      </w:pPr>
      <w:r w:rsidRPr="003D0D9D">
        <w:rPr>
          <w:rFonts w:ascii="Arial" w:hAnsi="Arial" w:cs="Arial"/>
          <w:b/>
        </w:rPr>
        <w:t>Objednatel:</w:t>
      </w:r>
      <w:r w:rsidRPr="003D0D9D">
        <w:rPr>
          <w:rFonts w:ascii="Arial" w:hAnsi="Arial" w:cs="Arial"/>
          <w:b/>
        </w:rPr>
        <w:tab/>
      </w:r>
      <w:r w:rsidR="006E2191">
        <w:rPr>
          <w:rFonts w:ascii="Arial" w:hAnsi="Arial" w:cs="Arial"/>
          <w:b/>
        </w:rPr>
        <w:t>Objednatel:</w:t>
      </w:r>
    </w:p>
    <w:p w:rsidR="006E2191" w:rsidRPr="003D0D9D" w:rsidRDefault="006E2191" w:rsidP="006E2191">
      <w:pPr>
        <w:spacing w:before="120" w:after="0"/>
        <w:ind w:left="-284" w:right="-286" w:hanging="4245"/>
        <w:jc w:val="both"/>
        <w:rPr>
          <w:rFonts w:ascii="Arial" w:hAnsi="Arial" w:cs="Arial"/>
          <w:b/>
          <w:bCs/>
        </w:rPr>
      </w:pPr>
    </w:p>
    <w:p w:rsidR="006E2191" w:rsidRPr="006E2191" w:rsidRDefault="006E2191" w:rsidP="006E2191">
      <w:pPr>
        <w:tabs>
          <w:tab w:val="left" w:pos="1985"/>
        </w:tabs>
        <w:spacing w:after="120"/>
        <w:ind w:left="-284" w:right="-286"/>
        <w:jc w:val="both"/>
        <w:rPr>
          <w:rFonts w:ascii="Arial" w:hAnsi="Arial" w:cs="Arial"/>
          <w:b/>
          <w:bCs/>
          <w:iCs/>
        </w:rPr>
      </w:pPr>
      <w:r w:rsidRPr="006E2191">
        <w:rPr>
          <w:rFonts w:ascii="Arial" w:hAnsi="Arial" w:cs="Arial"/>
          <w:b/>
          <w:bCs/>
          <w:iCs/>
        </w:rPr>
        <w:t>Střední škola informatiky a služeb, Dvůr Králové nad Labem, Elišky Krásnohorské 2069</w:t>
      </w:r>
    </w:p>
    <w:p w:rsidR="006E2191" w:rsidRPr="006E2191" w:rsidRDefault="006E2191" w:rsidP="006E2191">
      <w:pPr>
        <w:tabs>
          <w:tab w:val="left" w:pos="1985"/>
        </w:tabs>
        <w:spacing w:after="120"/>
        <w:ind w:left="-284" w:right="-286"/>
        <w:jc w:val="both"/>
        <w:rPr>
          <w:rFonts w:ascii="Arial" w:hAnsi="Arial" w:cs="Arial"/>
          <w:b/>
          <w:sz w:val="20"/>
        </w:rPr>
      </w:pPr>
      <w:r w:rsidRPr="006E2191">
        <w:rPr>
          <w:rFonts w:ascii="Arial" w:hAnsi="Arial" w:cs="Arial"/>
          <w:b/>
          <w:bCs/>
          <w:iCs/>
          <w:sz w:val="20"/>
        </w:rPr>
        <w:t xml:space="preserve">se sídlem: </w:t>
      </w:r>
      <w:r w:rsidRPr="006E2191">
        <w:rPr>
          <w:rFonts w:ascii="Arial" w:hAnsi="Arial" w:cs="Arial"/>
          <w:b/>
          <w:bCs/>
          <w:iCs/>
          <w:sz w:val="20"/>
        </w:rPr>
        <w:tab/>
      </w:r>
      <w:r w:rsidRPr="006E2191">
        <w:rPr>
          <w:rFonts w:ascii="Arial" w:hAnsi="Arial" w:cs="Arial"/>
          <w:b/>
          <w:bCs/>
          <w:iCs/>
          <w:sz w:val="20"/>
        </w:rPr>
        <w:tab/>
      </w:r>
      <w:r w:rsidRPr="006E2191">
        <w:rPr>
          <w:rStyle w:val="Siln"/>
          <w:rFonts w:ascii="Arial" w:hAnsi="Arial" w:cs="Arial"/>
          <w:b w:val="0"/>
          <w:sz w:val="20"/>
        </w:rPr>
        <w:t>Elišky Krásnohorské 2069, Dvůr Králové nad Labem, PSČ: 544 01</w:t>
      </w:r>
    </w:p>
    <w:p w:rsidR="006E2191" w:rsidRPr="006E2191" w:rsidRDefault="006E2191" w:rsidP="006E2191">
      <w:pPr>
        <w:tabs>
          <w:tab w:val="left" w:pos="1985"/>
        </w:tabs>
        <w:spacing w:after="120"/>
        <w:ind w:left="-284" w:right="-286"/>
        <w:jc w:val="both"/>
        <w:rPr>
          <w:rFonts w:ascii="Arial" w:hAnsi="Arial" w:cs="Arial"/>
          <w:b/>
          <w:sz w:val="20"/>
        </w:rPr>
      </w:pPr>
      <w:r w:rsidRPr="006E2191">
        <w:rPr>
          <w:rFonts w:ascii="Arial" w:hAnsi="Arial" w:cs="Arial"/>
          <w:b/>
          <w:bCs/>
          <w:iCs/>
          <w:sz w:val="20"/>
        </w:rPr>
        <w:t>IČ:</w:t>
      </w:r>
      <w:r w:rsidRPr="006E2191">
        <w:rPr>
          <w:rFonts w:ascii="Arial" w:hAnsi="Arial" w:cs="Arial"/>
          <w:b/>
          <w:sz w:val="20"/>
        </w:rPr>
        <w:t xml:space="preserve"> </w:t>
      </w:r>
      <w:r w:rsidRPr="006E2191">
        <w:rPr>
          <w:rFonts w:ascii="Arial" w:hAnsi="Arial" w:cs="Arial"/>
          <w:b/>
          <w:sz w:val="20"/>
        </w:rPr>
        <w:tab/>
      </w:r>
      <w:r w:rsidRPr="006E2191">
        <w:rPr>
          <w:rFonts w:ascii="Arial" w:hAnsi="Arial" w:cs="Arial"/>
          <w:b/>
          <w:sz w:val="20"/>
        </w:rPr>
        <w:tab/>
      </w:r>
      <w:r w:rsidRPr="006E2191">
        <w:rPr>
          <w:rStyle w:val="Siln"/>
          <w:rFonts w:ascii="Arial" w:hAnsi="Arial" w:cs="Arial"/>
          <w:b w:val="0"/>
          <w:sz w:val="20"/>
        </w:rPr>
        <w:t>67439918</w:t>
      </w:r>
    </w:p>
    <w:p w:rsidR="006E2191" w:rsidRPr="006E2191" w:rsidRDefault="006E2191" w:rsidP="006E2191">
      <w:pPr>
        <w:tabs>
          <w:tab w:val="left" w:pos="1985"/>
        </w:tabs>
        <w:spacing w:after="120"/>
        <w:ind w:left="-284" w:right="-286"/>
        <w:jc w:val="both"/>
        <w:rPr>
          <w:rFonts w:ascii="Arial" w:hAnsi="Arial" w:cs="Arial"/>
          <w:b/>
          <w:bCs/>
          <w:iCs/>
          <w:sz w:val="20"/>
        </w:rPr>
      </w:pPr>
      <w:r w:rsidRPr="006E2191">
        <w:rPr>
          <w:rFonts w:ascii="Arial" w:hAnsi="Arial" w:cs="Arial"/>
          <w:b/>
          <w:bCs/>
          <w:iCs/>
          <w:sz w:val="20"/>
        </w:rPr>
        <w:t>DIČ:</w:t>
      </w:r>
      <w:r w:rsidRPr="006E2191">
        <w:rPr>
          <w:rFonts w:ascii="Arial" w:hAnsi="Arial" w:cs="Arial"/>
          <w:b/>
          <w:bCs/>
          <w:iCs/>
          <w:sz w:val="20"/>
        </w:rPr>
        <w:tab/>
      </w:r>
      <w:r w:rsidRPr="006E2191">
        <w:rPr>
          <w:rFonts w:ascii="Arial" w:hAnsi="Arial" w:cs="Arial"/>
          <w:b/>
          <w:bCs/>
          <w:iCs/>
          <w:sz w:val="20"/>
        </w:rPr>
        <w:tab/>
      </w:r>
      <w:r w:rsidRPr="006E2191">
        <w:rPr>
          <w:rStyle w:val="Siln"/>
          <w:rFonts w:ascii="Arial" w:hAnsi="Arial" w:cs="Arial"/>
          <w:b w:val="0"/>
          <w:sz w:val="20"/>
        </w:rPr>
        <w:t>CZ67439918</w:t>
      </w:r>
    </w:p>
    <w:p w:rsidR="006E2191" w:rsidRPr="006E2191" w:rsidRDefault="006E2191" w:rsidP="006E2191">
      <w:pPr>
        <w:tabs>
          <w:tab w:val="left" w:pos="1985"/>
        </w:tabs>
        <w:spacing w:after="120"/>
        <w:ind w:left="-284" w:right="-286"/>
        <w:jc w:val="both"/>
        <w:rPr>
          <w:rFonts w:ascii="Arial" w:hAnsi="Arial" w:cs="Arial"/>
          <w:b/>
          <w:bCs/>
          <w:iCs/>
          <w:sz w:val="20"/>
        </w:rPr>
      </w:pPr>
      <w:r w:rsidRPr="006E2191">
        <w:rPr>
          <w:rFonts w:ascii="Arial" w:hAnsi="Arial" w:cs="Arial"/>
          <w:b/>
          <w:bCs/>
          <w:iCs/>
          <w:sz w:val="20"/>
        </w:rPr>
        <w:t xml:space="preserve">zastoupena: </w:t>
      </w:r>
      <w:r w:rsidRPr="006E2191">
        <w:rPr>
          <w:rFonts w:ascii="Arial" w:hAnsi="Arial" w:cs="Arial"/>
          <w:b/>
          <w:bCs/>
          <w:iCs/>
          <w:sz w:val="20"/>
        </w:rPr>
        <w:tab/>
      </w:r>
      <w:r w:rsidRPr="006E2191">
        <w:rPr>
          <w:rFonts w:ascii="Arial" w:hAnsi="Arial" w:cs="Arial"/>
          <w:b/>
          <w:bCs/>
          <w:iCs/>
          <w:sz w:val="20"/>
        </w:rPr>
        <w:tab/>
      </w:r>
      <w:r w:rsidRPr="006E2191">
        <w:rPr>
          <w:rStyle w:val="Siln"/>
          <w:rFonts w:ascii="Arial" w:hAnsi="Arial" w:cs="Arial"/>
          <w:b w:val="0"/>
          <w:sz w:val="20"/>
        </w:rPr>
        <w:t>Mgr. et Mgr. Petrem Vojtěchem, ředitelem</w:t>
      </w:r>
    </w:p>
    <w:p w:rsidR="006E2191" w:rsidRPr="006E2191" w:rsidRDefault="006E2191" w:rsidP="006E2191">
      <w:pPr>
        <w:tabs>
          <w:tab w:val="left" w:pos="1985"/>
        </w:tabs>
        <w:spacing w:after="120"/>
        <w:ind w:left="-284" w:right="-286"/>
        <w:jc w:val="both"/>
        <w:rPr>
          <w:rStyle w:val="Siln"/>
          <w:rFonts w:ascii="Arial" w:hAnsi="Arial" w:cs="Arial"/>
          <w:b w:val="0"/>
          <w:sz w:val="20"/>
        </w:rPr>
      </w:pPr>
      <w:r w:rsidRPr="006E2191">
        <w:rPr>
          <w:rFonts w:ascii="Arial" w:hAnsi="Arial" w:cs="Arial"/>
          <w:b/>
          <w:bCs/>
          <w:iCs/>
          <w:sz w:val="20"/>
        </w:rPr>
        <w:t xml:space="preserve">bankovní spojení: </w:t>
      </w:r>
      <w:r w:rsidRPr="006E2191">
        <w:rPr>
          <w:rFonts w:ascii="Arial" w:hAnsi="Arial" w:cs="Arial"/>
          <w:b/>
          <w:bCs/>
          <w:iCs/>
          <w:sz w:val="20"/>
        </w:rPr>
        <w:tab/>
      </w:r>
      <w:r w:rsidRPr="006E2191">
        <w:rPr>
          <w:rFonts w:ascii="Arial" w:hAnsi="Arial" w:cs="Arial"/>
          <w:b/>
          <w:bCs/>
          <w:iCs/>
          <w:sz w:val="20"/>
        </w:rPr>
        <w:tab/>
      </w:r>
      <w:r w:rsidRPr="006E2191">
        <w:rPr>
          <w:rStyle w:val="Siln"/>
          <w:rFonts w:ascii="Arial" w:hAnsi="Arial" w:cs="Arial"/>
          <w:b w:val="0"/>
          <w:sz w:val="20"/>
        </w:rPr>
        <w:t>Komerční banka, a. s., pobočka Dvůr Králové nad Labem</w:t>
      </w:r>
    </w:p>
    <w:p w:rsidR="006E2191" w:rsidRPr="006E2191" w:rsidRDefault="006E2191" w:rsidP="006E2191">
      <w:pPr>
        <w:pStyle w:val="Textkomente"/>
        <w:spacing w:line="276" w:lineRule="auto"/>
        <w:ind w:left="-284" w:right="-286"/>
        <w:jc w:val="both"/>
        <w:rPr>
          <w:rFonts w:ascii="Arial" w:hAnsi="Arial" w:cs="Arial"/>
          <w:b/>
          <w:sz w:val="22"/>
          <w:szCs w:val="22"/>
        </w:rPr>
      </w:pPr>
      <w:r w:rsidRPr="006E2191">
        <w:rPr>
          <w:rFonts w:ascii="Arial" w:hAnsi="Arial" w:cs="Arial"/>
          <w:b/>
          <w:bCs/>
          <w:iCs/>
        </w:rPr>
        <w:t xml:space="preserve">číslo účtu: </w:t>
      </w:r>
      <w:r w:rsidRPr="006E2191">
        <w:rPr>
          <w:rFonts w:ascii="Arial" w:hAnsi="Arial" w:cs="Arial"/>
          <w:b/>
          <w:bCs/>
          <w:iCs/>
        </w:rPr>
        <w:tab/>
      </w:r>
      <w:r w:rsidRPr="006E2191">
        <w:rPr>
          <w:rFonts w:ascii="Arial" w:hAnsi="Arial" w:cs="Arial"/>
          <w:b/>
          <w:bCs/>
          <w:iCs/>
        </w:rPr>
        <w:tab/>
      </w:r>
      <w:r w:rsidRPr="006E2191">
        <w:rPr>
          <w:rStyle w:val="Siln"/>
          <w:rFonts w:ascii="Arial" w:hAnsi="Arial" w:cs="Arial"/>
          <w:b w:val="0"/>
        </w:rPr>
        <w:t>107-8288450217/0100</w:t>
      </w:r>
    </w:p>
    <w:p w:rsidR="0031685B" w:rsidRPr="003D0D9D" w:rsidRDefault="007E118F" w:rsidP="006E2191">
      <w:pPr>
        <w:spacing w:after="0"/>
        <w:ind w:left="-284" w:right="-286"/>
        <w:jc w:val="both"/>
        <w:rPr>
          <w:rFonts w:ascii="Arial" w:hAnsi="Arial" w:cs="Arial"/>
        </w:rPr>
      </w:pPr>
      <w:r w:rsidRPr="003D0D9D">
        <w:rPr>
          <w:rFonts w:ascii="Arial" w:hAnsi="Arial" w:cs="Arial"/>
        </w:rPr>
        <w:t xml:space="preserve"> </w:t>
      </w:r>
      <w:r w:rsidR="0031685B" w:rsidRPr="003D0D9D">
        <w:rPr>
          <w:rFonts w:ascii="Arial" w:hAnsi="Arial" w:cs="Arial"/>
        </w:rPr>
        <w:t>(dále jen “</w:t>
      </w:r>
      <w:r w:rsidR="003158C0" w:rsidRPr="003D0D9D">
        <w:rPr>
          <w:rFonts w:ascii="Arial" w:hAnsi="Arial" w:cs="Arial"/>
        </w:rPr>
        <w:t>Objednatel</w:t>
      </w:r>
      <w:r w:rsidR="0031685B" w:rsidRPr="003D0D9D">
        <w:rPr>
          <w:rFonts w:ascii="Arial" w:hAnsi="Arial" w:cs="Arial"/>
        </w:rPr>
        <w:t>”) na straně jedné</w:t>
      </w:r>
    </w:p>
    <w:p w:rsidR="0031685B" w:rsidRPr="003D0D9D" w:rsidRDefault="0031685B" w:rsidP="006E2191">
      <w:pPr>
        <w:spacing w:before="120" w:after="120"/>
        <w:ind w:left="-284" w:right="-286"/>
        <w:jc w:val="both"/>
        <w:rPr>
          <w:rFonts w:ascii="Arial" w:hAnsi="Arial" w:cs="Arial"/>
        </w:rPr>
      </w:pPr>
      <w:r w:rsidRPr="003D0D9D">
        <w:rPr>
          <w:rFonts w:ascii="Arial" w:hAnsi="Arial" w:cs="Arial"/>
        </w:rPr>
        <w:t>a</w:t>
      </w:r>
    </w:p>
    <w:p w:rsidR="0031685B" w:rsidRPr="003D0D9D" w:rsidRDefault="0031685B" w:rsidP="006E2191">
      <w:pPr>
        <w:spacing w:after="0"/>
        <w:ind w:left="-284" w:right="-286"/>
        <w:jc w:val="both"/>
        <w:rPr>
          <w:rFonts w:ascii="Arial" w:hAnsi="Arial" w:cs="Arial"/>
        </w:rPr>
      </w:pPr>
      <w:r w:rsidRPr="003D0D9D">
        <w:rPr>
          <w:rFonts w:ascii="Arial" w:hAnsi="Arial" w:cs="Arial"/>
          <w:b/>
        </w:rPr>
        <w:t>Poskytovatel:</w:t>
      </w:r>
      <w:r w:rsidRPr="003D0D9D">
        <w:rPr>
          <w:rFonts w:ascii="Arial" w:hAnsi="Arial" w:cs="Arial"/>
        </w:rPr>
        <w:tab/>
      </w:r>
      <w:r w:rsidRPr="003D0D9D">
        <w:rPr>
          <w:rFonts w:ascii="Arial" w:hAnsi="Arial" w:cs="Arial"/>
        </w:rPr>
        <w:tab/>
      </w:r>
      <w:r w:rsidRPr="003D0D9D">
        <w:rPr>
          <w:rFonts w:ascii="Arial" w:hAnsi="Arial" w:cs="Arial"/>
        </w:rPr>
        <w:tab/>
      </w:r>
      <w:r w:rsidR="00216AB7"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rPr>
      </w:pPr>
      <w:r w:rsidRPr="003D0D9D">
        <w:rPr>
          <w:rFonts w:ascii="Arial" w:hAnsi="Arial" w:cs="Arial"/>
        </w:rPr>
        <w:t>se sídlem/místem podnikání:</w:t>
      </w:r>
      <w:r w:rsidRPr="003D0D9D">
        <w:rPr>
          <w:rFonts w:ascii="Arial" w:hAnsi="Arial" w:cs="Arial"/>
        </w:rPr>
        <w:tab/>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rPr>
      </w:pPr>
      <w:r w:rsidRPr="003D0D9D">
        <w:rPr>
          <w:rFonts w:ascii="Arial" w:hAnsi="Arial" w:cs="Arial"/>
        </w:rPr>
        <w:t>zapsaná v:</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 xml:space="preserve">IČO: </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 xml:space="preserve">DIČ: </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zastoupený/jednající:</w:t>
      </w:r>
      <w:r w:rsidRPr="003D0D9D">
        <w:rPr>
          <w:rFonts w:ascii="Arial" w:hAnsi="Arial" w:cs="Arial"/>
          <w:i/>
        </w:rPr>
        <w:tab/>
      </w:r>
      <w:r w:rsidRPr="003D0D9D">
        <w:rPr>
          <w:rFonts w:ascii="Arial" w:hAnsi="Arial" w:cs="Arial"/>
          <w:i/>
        </w:rPr>
        <w:tab/>
      </w:r>
      <w:r w:rsidRPr="003D0D9D">
        <w:rPr>
          <w:rFonts w:ascii="Arial" w:hAnsi="Arial" w:cs="Arial"/>
        </w:rPr>
        <w:t xml:space="preserve"> </w:t>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bankovní spojení:</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číslo účtu:</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00216AB7"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kontaktní osoba:</w:t>
      </w:r>
      <w:r w:rsidRPr="003D0D9D">
        <w:rPr>
          <w:rFonts w:ascii="Arial" w:hAnsi="Arial" w:cs="Arial"/>
        </w:rPr>
        <w:tab/>
      </w:r>
      <w:r w:rsidRPr="003D0D9D">
        <w:rPr>
          <w:rFonts w:ascii="Arial" w:hAnsi="Arial" w:cs="Arial"/>
        </w:rPr>
        <w:tab/>
      </w:r>
      <w:r w:rsidRPr="003D0D9D">
        <w:rPr>
          <w:rFonts w:ascii="Arial" w:hAnsi="Arial" w:cs="Arial"/>
        </w:rPr>
        <w:tab/>
      </w:r>
      <w:r w:rsidR="00216AB7"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highlight w:val="yellow"/>
        </w:rPr>
      </w:pPr>
      <w:r w:rsidRPr="003D0D9D">
        <w:rPr>
          <w:rFonts w:ascii="Arial" w:hAnsi="Arial" w:cs="Arial"/>
        </w:rPr>
        <w:t>telefon:</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00216AB7"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b/>
        </w:rPr>
      </w:pPr>
      <w:r w:rsidRPr="003D0D9D">
        <w:rPr>
          <w:rFonts w:ascii="Arial" w:hAnsi="Arial" w:cs="Arial"/>
        </w:rPr>
        <w:t>e-mail:</w:t>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rPr>
        <w:tab/>
      </w:r>
      <w:r w:rsidRPr="003D0D9D">
        <w:rPr>
          <w:rFonts w:ascii="Arial" w:hAnsi="Arial" w:cs="Arial"/>
          <w:highlight w:val="yellow"/>
        </w:rPr>
        <w:t>(doplní uchazeč)</w:t>
      </w:r>
    </w:p>
    <w:p w:rsidR="0031685B" w:rsidRPr="003D0D9D" w:rsidRDefault="0031685B" w:rsidP="006E2191">
      <w:pPr>
        <w:spacing w:after="0"/>
        <w:ind w:left="-284" w:right="-286"/>
        <w:jc w:val="both"/>
        <w:rPr>
          <w:rFonts w:ascii="Arial" w:hAnsi="Arial" w:cs="Arial"/>
        </w:rPr>
      </w:pPr>
      <w:r w:rsidRPr="003D0D9D">
        <w:rPr>
          <w:rFonts w:ascii="Arial" w:hAnsi="Arial" w:cs="Arial"/>
        </w:rPr>
        <w:t>(dále jen “</w:t>
      </w:r>
      <w:r w:rsidR="003158C0" w:rsidRPr="003D0D9D">
        <w:rPr>
          <w:rFonts w:ascii="Arial" w:hAnsi="Arial" w:cs="Arial"/>
        </w:rPr>
        <w:t>Poskytovatel</w:t>
      </w:r>
      <w:r w:rsidRPr="003D0D9D">
        <w:rPr>
          <w:rFonts w:ascii="Arial" w:hAnsi="Arial" w:cs="Arial"/>
        </w:rPr>
        <w:t>”) na straně druhé</w:t>
      </w:r>
    </w:p>
    <w:p w:rsidR="0031685B" w:rsidRPr="003D0D9D" w:rsidRDefault="0031685B" w:rsidP="006E2191">
      <w:pPr>
        <w:spacing w:after="0"/>
        <w:ind w:left="-284" w:right="-286"/>
        <w:jc w:val="both"/>
        <w:rPr>
          <w:rFonts w:ascii="Arial" w:hAnsi="Arial" w:cs="Arial"/>
        </w:rPr>
      </w:pPr>
    </w:p>
    <w:p w:rsidR="0031685B" w:rsidRPr="003D0D9D" w:rsidRDefault="0031685B" w:rsidP="006E2191">
      <w:pPr>
        <w:spacing w:after="0"/>
        <w:ind w:left="-284" w:right="-286"/>
        <w:jc w:val="both"/>
        <w:rPr>
          <w:rFonts w:ascii="Arial" w:hAnsi="Arial" w:cs="Arial"/>
        </w:rPr>
      </w:pPr>
      <w:r w:rsidRPr="003D0D9D">
        <w:rPr>
          <w:rFonts w:ascii="Arial" w:hAnsi="Arial" w:cs="Arial"/>
        </w:rPr>
        <w:t>(společně dále také jako „</w:t>
      </w:r>
      <w:r w:rsidRPr="003D0D9D">
        <w:rPr>
          <w:rFonts w:ascii="Arial" w:hAnsi="Arial" w:cs="Arial"/>
          <w:b/>
        </w:rPr>
        <w:t>Smluvní strany</w:t>
      </w:r>
      <w:r w:rsidRPr="003D0D9D">
        <w:rPr>
          <w:rFonts w:ascii="Arial" w:hAnsi="Arial" w:cs="Arial"/>
        </w:rPr>
        <w:t>“)</w:t>
      </w:r>
    </w:p>
    <w:p w:rsidR="003D0D9D" w:rsidRDefault="003D0D9D" w:rsidP="006E2191">
      <w:pPr>
        <w:autoSpaceDE w:val="0"/>
        <w:autoSpaceDN w:val="0"/>
        <w:adjustRightInd w:val="0"/>
        <w:spacing w:line="240" w:lineRule="auto"/>
        <w:ind w:left="-284" w:right="-286"/>
        <w:jc w:val="both"/>
        <w:outlineLvl w:val="0"/>
        <w:rPr>
          <w:rFonts w:ascii="Arial" w:hAnsi="Arial" w:cs="Arial"/>
          <w:b/>
        </w:rPr>
      </w:pPr>
    </w:p>
    <w:p w:rsidR="00D36C65" w:rsidRPr="003D0D9D" w:rsidRDefault="00D36C65" w:rsidP="006E2191">
      <w:pPr>
        <w:autoSpaceDE w:val="0"/>
        <w:autoSpaceDN w:val="0"/>
        <w:adjustRightInd w:val="0"/>
        <w:spacing w:line="240" w:lineRule="auto"/>
        <w:ind w:left="-284" w:right="-286"/>
        <w:jc w:val="both"/>
        <w:outlineLvl w:val="0"/>
        <w:rPr>
          <w:rFonts w:ascii="Arial" w:hAnsi="Arial" w:cs="Arial"/>
          <w:b/>
        </w:rPr>
      </w:pPr>
    </w:p>
    <w:p w:rsidR="000F0FA9" w:rsidRPr="003D0D9D" w:rsidRDefault="000F0FA9" w:rsidP="006E2191">
      <w:pPr>
        <w:autoSpaceDE w:val="0"/>
        <w:autoSpaceDN w:val="0"/>
        <w:adjustRightInd w:val="0"/>
        <w:spacing w:line="240" w:lineRule="auto"/>
        <w:ind w:left="-284" w:right="-286"/>
        <w:jc w:val="both"/>
        <w:outlineLvl w:val="0"/>
        <w:rPr>
          <w:rFonts w:ascii="Arial" w:hAnsi="Arial" w:cs="Arial"/>
          <w:b/>
        </w:rPr>
      </w:pPr>
      <w:r w:rsidRPr="003D0D9D">
        <w:rPr>
          <w:rFonts w:ascii="Arial" w:hAnsi="Arial" w:cs="Arial"/>
          <w:b/>
        </w:rPr>
        <w:lastRenderedPageBreak/>
        <w:t>II.</w:t>
      </w:r>
      <w:r w:rsidR="006225BF" w:rsidRPr="003D0D9D">
        <w:rPr>
          <w:rFonts w:ascii="Arial" w:hAnsi="Arial" w:cs="Arial"/>
          <w:b/>
        </w:rPr>
        <w:t xml:space="preserve"> </w:t>
      </w:r>
      <w:r w:rsidRPr="003D0D9D">
        <w:rPr>
          <w:rFonts w:ascii="Arial" w:hAnsi="Arial" w:cs="Arial"/>
          <w:b/>
        </w:rPr>
        <w:t>Úvodní ustanovení</w:t>
      </w:r>
    </w:p>
    <w:p w:rsidR="000F0FA9" w:rsidRPr="0021694D" w:rsidRDefault="000F0FA9" w:rsidP="006E2191">
      <w:pPr>
        <w:pStyle w:val="Normlnweb"/>
        <w:numPr>
          <w:ilvl w:val="0"/>
          <w:numId w:val="17"/>
        </w:numPr>
        <w:spacing w:before="0" w:beforeAutospacing="0" w:after="0" w:afterAutospacing="0"/>
        <w:ind w:left="-284" w:right="-286" w:hanging="426"/>
        <w:rPr>
          <w:rFonts w:ascii="Arial" w:hAnsi="Arial" w:cs="Arial"/>
          <w:sz w:val="22"/>
          <w:szCs w:val="22"/>
        </w:rPr>
      </w:pPr>
      <w:r w:rsidRPr="0021694D">
        <w:rPr>
          <w:rFonts w:ascii="Arial" w:hAnsi="Arial" w:cs="Arial"/>
          <w:sz w:val="22"/>
          <w:szCs w:val="22"/>
        </w:rPr>
        <w:t xml:space="preserve">Smluvní strany prohlašují, že tuto smlouvu uzavírají na základě </w:t>
      </w:r>
      <w:r w:rsidR="006B732D" w:rsidRPr="0021694D">
        <w:rPr>
          <w:rFonts w:ascii="Arial" w:hAnsi="Arial" w:cs="Arial"/>
          <w:sz w:val="22"/>
          <w:szCs w:val="22"/>
        </w:rPr>
        <w:t xml:space="preserve">výběrového </w:t>
      </w:r>
      <w:r w:rsidRPr="0021694D">
        <w:rPr>
          <w:rFonts w:ascii="Arial" w:hAnsi="Arial" w:cs="Arial"/>
          <w:sz w:val="22"/>
          <w:szCs w:val="22"/>
        </w:rPr>
        <w:t xml:space="preserve">řízení na veřejnou zakázku malého rozsahu </w:t>
      </w:r>
      <w:r w:rsidR="0021694D" w:rsidRPr="0021694D">
        <w:rPr>
          <w:rFonts w:ascii="Arial" w:hAnsi="Arial" w:cs="Arial"/>
          <w:sz w:val="22"/>
          <w:szCs w:val="22"/>
        </w:rPr>
        <w:t>na poskytnutí služeb s názvem</w:t>
      </w:r>
      <w:r w:rsidR="0021694D" w:rsidRPr="0021694D">
        <w:rPr>
          <w:rFonts w:ascii="Arial" w:hAnsi="Arial" w:cs="Arial"/>
          <w:b/>
          <w:sz w:val="22"/>
          <w:szCs w:val="22"/>
        </w:rPr>
        <w:t>: „</w:t>
      </w:r>
      <w:r w:rsidR="00262C2E">
        <w:rPr>
          <w:rFonts w:ascii="Arial" w:hAnsi="Arial" w:cs="Arial"/>
          <w:b/>
        </w:rPr>
        <w:t xml:space="preserve">„Odborná stáž pedagogických pracovníků </w:t>
      </w:r>
      <w:proofErr w:type="gramStart"/>
      <w:r w:rsidR="00262C2E">
        <w:rPr>
          <w:rFonts w:ascii="Arial" w:hAnsi="Arial" w:cs="Arial"/>
          <w:b/>
        </w:rPr>
        <w:t>ve  Finsku</w:t>
      </w:r>
      <w:proofErr w:type="gramEnd"/>
      <w:r w:rsidR="00262C2E">
        <w:rPr>
          <w:rFonts w:ascii="Arial" w:hAnsi="Arial" w:cs="Arial"/>
          <w:b/>
        </w:rPr>
        <w:t>“</w:t>
      </w:r>
      <w:r w:rsidR="0021694D" w:rsidRPr="0021694D">
        <w:rPr>
          <w:rFonts w:ascii="Arial" w:hAnsi="Arial" w:cs="Arial"/>
          <w:b/>
          <w:sz w:val="22"/>
          <w:szCs w:val="22"/>
        </w:rPr>
        <w:t xml:space="preserve">“, </w:t>
      </w:r>
      <w:r w:rsidR="0021694D" w:rsidRPr="0021694D">
        <w:rPr>
          <w:rFonts w:ascii="Arial" w:hAnsi="Arial" w:cs="Arial"/>
          <w:sz w:val="22"/>
          <w:szCs w:val="22"/>
        </w:rPr>
        <w:t>v rámci projektu:</w:t>
      </w:r>
    </w:p>
    <w:p w:rsidR="0021694D" w:rsidRPr="00756475" w:rsidRDefault="0021694D" w:rsidP="0021694D">
      <w:pPr>
        <w:pStyle w:val="Bezmezer"/>
        <w:ind w:left="-284"/>
        <w:rPr>
          <w:rFonts w:ascii="Arial" w:hAnsi="Arial" w:cs="Arial"/>
        </w:rPr>
      </w:pPr>
      <w:r w:rsidRPr="00756475">
        <w:rPr>
          <w:rFonts w:ascii="Arial" w:hAnsi="Arial" w:cs="Arial"/>
        </w:rPr>
        <w:t>Název projektu:</w:t>
      </w:r>
      <w:r w:rsidRPr="00756475">
        <w:rPr>
          <w:rFonts w:ascii="Arial" w:hAnsi="Arial" w:cs="Arial"/>
        </w:rPr>
        <w:tab/>
      </w:r>
      <w:r w:rsidRPr="00756475">
        <w:rPr>
          <w:rFonts w:ascii="Arial" w:hAnsi="Arial" w:cs="Arial"/>
        </w:rPr>
        <w:tab/>
        <w:t>„Maják – síť kolegiální podpory“</w:t>
      </w:r>
    </w:p>
    <w:p w:rsidR="0021694D" w:rsidRPr="00756475" w:rsidRDefault="0021694D" w:rsidP="0021694D">
      <w:pPr>
        <w:pStyle w:val="Bezmezer"/>
        <w:ind w:left="-284"/>
        <w:rPr>
          <w:rFonts w:ascii="Arial" w:hAnsi="Arial" w:cs="Arial"/>
        </w:rPr>
      </w:pPr>
      <w:proofErr w:type="spellStart"/>
      <w:r w:rsidRPr="00756475">
        <w:rPr>
          <w:rFonts w:ascii="Arial" w:hAnsi="Arial" w:cs="Arial"/>
        </w:rPr>
        <w:t>Reg</w:t>
      </w:r>
      <w:proofErr w:type="spellEnd"/>
      <w:r w:rsidRPr="00756475">
        <w:rPr>
          <w:rFonts w:ascii="Arial" w:hAnsi="Arial" w:cs="Arial"/>
        </w:rPr>
        <w:t xml:space="preserve">. číslo projektu: </w:t>
      </w:r>
      <w:r w:rsidRPr="00756475">
        <w:rPr>
          <w:rFonts w:ascii="Arial" w:hAnsi="Arial" w:cs="Arial"/>
        </w:rPr>
        <w:tab/>
        <w:t>CZ.02.3.68/0.0/16_010/0000517</w:t>
      </w:r>
      <w:r w:rsidR="00BC7EB6">
        <w:rPr>
          <w:rFonts w:ascii="Arial" w:hAnsi="Arial" w:cs="Arial"/>
        </w:rPr>
        <w:t xml:space="preserve"> (dále jen „projekt“).</w:t>
      </w:r>
    </w:p>
    <w:p w:rsidR="00BC7EB6" w:rsidRDefault="0021694D" w:rsidP="0021694D">
      <w:pPr>
        <w:pStyle w:val="Bezmezer"/>
        <w:ind w:left="-284" w:right="-286"/>
        <w:jc w:val="both"/>
        <w:rPr>
          <w:rFonts w:ascii="Arial" w:hAnsi="Arial" w:cs="Arial"/>
        </w:rPr>
      </w:pPr>
      <w:r w:rsidRPr="00756475">
        <w:rPr>
          <w:rFonts w:ascii="Arial" w:hAnsi="Arial" w:cs="Arial"/>
        </w:rPr>
        <w:t>Projekt je spolufinancován</w:t>
      </w:r>
    </w:p>
    <w:p w:rsidR="0021694D" w:rsidRPr="00756475" w:rsidRDefault="0021694D" w:rsidP="0021694D">
      <w:pPr>
        <w:pStyle w:val="Bezmezer"/>
        <w:ind w:left="-284" w:right="-286"/>
        <w:jc w:val="both"/>
        <w:rPr>
          <w:rFonts w:ascii="Arial" w:hAnsi="Arial" w:cs="Arial"/>
        </w:rPr>
      </w:pPr>
      <w:r w:rsidRPr="00756475">
        <w:rPr>
          <w:rFonts w:ascii="Arial" w:hAnsi="Arial" w:cs="Arial"/>
        </w:rPr>
        <w:t xml:space="preserve"> Evropskou unií z Operačního programu „Výzkum, vývoj a vzdělávání“, Programové období </w:t>
      </w:r>
      <w:proofErr w:type="gramStart"/>
      <w:r w:rsidRPr="00756475">
        <w:rPr>
          <w:rFonts w:ascii="Arial" w:hAnsi="Arial" w:cs="Arial"/>
        </w:rPr>
        <w:t>2014 – 2020</w:t>
      </w:r>
      <w:proofErr w:type="gramEnd"/>
      <w:r w:rsidRPr="00756475">
        <w:rPr>
          <w:rFonts w:ascii="Arial" w:hAnsi="Arial" w:cs="Arial"/>
        </w:rPr>
        <w:t>.</w:t>
      </w:r>
    </w:p>
    <w:p w:rsidR="000F0FA9" w:rsidRPr="0021694D" w:rsidRDefault="000F0FA9" w:rsidP="006E2191">
      <w:pPr>
        <w:pStyle w:val="Odstavecseseznamem"/>
        <w:ind w:left="-284" w:right="-286"/>
        <w:rPr>
          <w:rFonts w:ascii="Arial" w:hAnsi="Arial" w:cs="Arial"/>
          <w:sz w:val="22"/>
          <w:szCs w:val="22"/>
        </w:rPr>
      </w:pPr>
    </w:p>
    <w:p w:rsidR="00B74C4F" w:rsidRPr="00756475" w:rsidRDefault="00151FAF" w:rsidP="006E2191">
      <w:pPr>
        <w:pStyle w:val="Odstavecseseznamem"/>
        <w:numPr>
          <w:ilvl w:val="0"/>
          <w:numId w:val="17"/>
        </w:numPr>
        <w:ind w:left="-284" w:right="-286" w:hanging="426"/>
        <w:rPr>
          <w:rFonts w:ascii="Arial" w:hAnsi="Arial" w:cs="Arial"/>
          <w:sz w:val="22"/>
          <w:szCs w:val="22"/>
        </w:rPr>
      </w:pPr>
      <w:r w:rsidRPr="00756475">
        <w:rPr>
          <w:rFonts w:ascii="Arial" w:hAnsi="Arial" w:cs="Arial"/>
          <w:sz w:val="22"/>
          <w:szCs w:val="22"/>
        </w:rPr>
        <w:t xml:space="preserve">Účelem této smlouvy je zajistit pro objednatele </w:t>
      </w:r>
      <w:bookmarkStart w:id="0" w:name="_Hlk509401098"/>
      <w:r w:rsidR="00262C2E" w:rsidRPr="00262C2E">
        <w:rPr>
          <w:rFonts w:ascii="Arial" w:hAnsi="Arial" w:cs="Arial"/>
          <w:b/>
          <w:sz w:val="22"/>
          <w:szCs w:val="22"/>
        </w:rPr>
        <w:t>o</w:t>
      </w:r>
      <w:r w:rsidR="00262C2E" w:rsidRPr="00262C2E">
        <w:rPr>
          <w:rFonts w:ascii="Arial" w:hAnsi="Arial" w:cs="Arial"/>
          <w:b/>
          <w:sz w:val="22"/>
          <w:szCs w:val="22"/>
        </w:rPr>
        <w:t>dborn</w:t>
      </w:r>
      <w:r w:rsidR="00262C2E" w:rsidRPr="00262C2E">
        <w:rPr>
          <w:rFonts w:ascii="Arial" w:hAnsi="Arial" w:cs="Arial"/>
          <w:b/>
          <w:sz w:val="22"/>
          <w:szCs w:val="22"/>
        </w:rPr>
        <w:t>ou</w:t>
      </w:r>
      <w:r w:rsidR="00262C2E" w:rsidRPr="00262C2E">
        <w:rPr>
          <w:rFonts w:ascii="Arial" w:hAnsi="Arial" w:cs="Arial"/>
          <w:b/>
          <w:sz w:val="22"/>
          <w:szCs w:val="22"/>
        </w:rPr>
        <w:t xml:space="preserve"> stáž pedagogických pracovníků ve Finsku</w:t>
      </w:r>
      <w:r w:rsidR="00756475" w:rsidRPr="00756475">
        <w:rPr>
          <w:rFonts w:ascii="Arial" w:hAnsi="Arial" w:cs="Arial"/>
          <w:b/>
          <w:sz w:val="22"/>
          <w:szCs w:val="22"/>
        </w:rPr>
        <w:t>, pro 40 osob</w:t>
      </w:r>
      <w:r w:rsidR="007E118F">
        <w:rPr>
          <w:rFonts w:ascii="Arial" w:hAnsi="Arial" w:cs="Arial"/>
          <w:b/>
          <w:sz w:val="22"/>
          <w:szCs w:val="22"/>
        </w:rPr>
        <w:t xml:space="preserve">, včetně zajištění </w:t>
      </w:r>
      <w:r w:rsidR="00756475" w:rsidRPr="00756475">
        <w:rPr>
          <w:rFonts w:ascii="Arial" w:hAnsi="Arial" w:cs="Arial"/>
          <w:b/>
          <w:sz w:val="22"/>
          <w:szCs w:val="22"/>
        </w:rPr>
        <w:t>překladatel</w:t>
      </w:r>
      <w:r w:rsidR="007E118F">
        <w:rPr>
          <w:rFonts w:ascii="Arial" w:hAnsi="Arial" w:cs="Arial"/>
          <w:b/>
          <w:sz w:val="22"/>
          <w:szCs w:val="22"/>
        </w:rPr>
        <w:t xml:space="preserve">e, </w:t>
      </w:r>
      <w:r w:rsidR="00756475" w:rsidRPr="00756475">
        <w:rPr>
          <w:rFonts w:ascii="Arial" w:hAnsi="Arial" w:cs="Arial"/>
          <w:b/>
          <w:sz w:val="22"/>
          <w:szCs w:val="22"/>
        </w:rPr>
        <w:t>průvodce, dopravy, stravy, ubytování a zajištění stáží (náslechů) pedagogů na základních a střední školách ve Finsku</w:t>
      </w:r>
      <w:bookmarkEnd w:id="0"/>
      <w:r w:rsidR="00756475" w:rsidRPr="00756475">
        <w:rPr>
          <w:rFonts w:ascii="Arial" w:hAnsi="Arial" w:cs="Arial"/>
          <w:sz w:val="22"/>
          <w:szCs w:val="22"/>
        </w:rPr>
        <w:t xml:space="preserve">, </w:t>
      </w:r>
      <w:r w:rsidRPr="00756475">
        <w:rPr>
          <w:rFonts w:ascii="Arial" w:hAnsi="Arial" w:cs="Arial"/>
          <w:sz w:val="22"/>
          <w:szCs w:val="22"/>
        </w:rPr>
        <w:t xml:space="preserve">v rozsahu a za podmínek uvedených v příloze č. </w:t>
      </w:r>
      <w:r w:rsidR="0021694D" w:rsidRPr="00756475">
        <w:rPr>
          <w:rFonts w:ascii="Arial" w:hAnsi="Arial" w:cs="Arial"/>
          <w:sz w:val="22"/>
          <w:szCs w:val="22"/>
        </w:rPr>
        <w:t>1</w:t>
      </w:r>
      <w:r w:rsidRPr="00756475">
        <w:rPr>
          <w:rFonts w:ascii="Arial" w:hAnsi="Arial" w:cs="Arial"/>
          <w:sz w:val="22"/>
          <w:szCs w:val="22"/>
        </w:rPr>
        <w:t xml:space="preserve"> smlouvy – </w:t>
      </w:r>
      <w:r w:rsidR="00346CC8" w:rsidRPr="00756475">
        <w:rPr>
          <w:rFonts w:ascii="Arial" w:hAnsi="Arial" w:cs="Arial"/>
          <w:sz w:val="22"/>
          <w:szCs w:val="22"/>
        </w:rPr>
        <w:t xml:space="preserve">Specifikace </w:t>
      </w:r>
      <w:r w:rsidR="00262C2E">
        <w:rPr>
          <w:rFonts w:ascii="Arial" w:hAnsi="Arial" w:cs="Arial"/>
          <w:sz w:val="22"/>
          <w:szCs w:val="22"/>
        </w:rPr>
        <w:t>stáže</w:t>
      </w:r>
      <w:r w:rsidR="00B74C4F" w:rsidRPr="00756475">
        <w:rPr>
          <w:rFonts w:ascii="Arial" w:hAnsi="Arial" w:cs="Arial"/>
          <w:sz w:val="22"/>
          <w:szCs w:val="22"/>
        </w:rPr>
        <w:t>:</w:t>
      </w:r>
    </w:p>
    <w:p w:rsidR="005B3B51" w:rsidRDefault="005B3B51" w:rsidP="006E2191">
      <w:pPr>
        <w:ind w:left="-284" w:right="-286" w:firstLine="426"/>
        <w:jc w:val="both"/>
        <w:rPr>
          <w:rFonts w:ascii="Arial" w:hAnsi="Arial" w:cs="Arial"/>
        </w:rPr>
      </w:pPr>
    </w:p>
    <w:p w:rsidR="000F0FA9" w:rsidRPr="003D0D9D" w:rsidRDefault="000F0FA9" w:rsidP="006E2191">
      <w:pPr>
        <w:pStyle w:val="Normlnweb"/>
        <w:numPr>
          <w:ilvl w:val="0"/>
          <w:numId w:val="17"/>
        </w:numPr>
        <w:spacing w:before="0" w:beforeAutospacing="0" w:after="0" w:afterAutospacing="0"/>
        <w:ind w:left="-284" w:right="-286" w:hanging="426"/>
        <w:rPr>
          <w:rFonts w:ascii="Arial" w:hAnsi="Arial" w:cs="Arial"/>
          <w:sz w:val="22"/>
          <w:szCs w:val="22"/>
        </w:rPr>
      </w:pPr>
      <w:r w:rsidRPr="003D0D9D">
        <w:rPr>
          <w:rFonts w:ascii="Arial" w:hAnsi="Arial" w:cs="Arial"/>
          <w:sz w:val="22"/>
          <w:szCs w:val="22"/>
        </w:rPr>
        <w:t>Poskytovatel prohlašuje, že je odborně způsobilý poskytovat za úplatu všechny služby, které jsou předmětem této smlouvy.</w:t>
      </w:r>
    </w:p>
    <w:p w:rsidR="000F0FA9" w:rsidRPr="003D0D9D" w:rsidRDefault="000F0FA9" w:rsidP="006E2191">
      <w:pPr>
        <w:pStyle w:val="Odstavecseseznamem"/>
        <w:ind w:left="-284" w:right="-286" w:hanging="426"/>
        <w:rPr>
          <w:rFonts w:ascii="Arial" w:hAnsi="Arial" w:cs="Arial"/>
          <w:sz w:val="22"/>
          <w:szCs w:val="22"/>
        </w:rPr>
      </w:pPr>
    </w:p>
    <w:p w:rsidR="006225BF" w:rsidRPr="003D0D9D" w:rsidRDefault="000F0FA9" w:rsidP="006E2191">
      <w:pPr>
        <w:pStyle w:val="Normlnweb"/>
        <w:numPr>
          <w:ilvl w:val="0"/>
          <w:numId w:val="17"/>
        </w:numPr>
        <w:suppressAutoHyphens/>
        <w:spacing w:before="0" w:beforeAutospacing="0" w:after="0" w:afterAutospacing="0"/>
        <w:ind w:left="-284" w:right="-286" w:hanging="425"/>
        <w:rPr>
          <w:rFonts w:ascii="Arial" w:hAnsi="Arial" w:cs="Arial"/>
        </w:rPr>
      </w:pPr>
      <w:r w:rsidRPr="003D0D9D">
        <w:rPr>
          <w:rFonts w:ascii="Arial" w:hAnsi="Arial" w:cs="Arial"/>
          <w:sz w:val="22"/>
          <w:szCs w:val="22"/>
        </w:rPr>
        <w:t xml:space="preserve">V případě cestovní kanceláře nebo v případě zprostředkování služby dle této smlouvy za cestovní kancelář, se poskytovatel zavazuje nejpozději při podpisu této smlouvy předložit objednateli doklad o pojištění záruky pro případ úpadku cestovní kanceláře, v případě cestovní kanceláře, pro kterou služby dle této smlouvy zprostředkovává (dále jen „pojistná smlouva na úpadek“). Pojištění musí být sjednáno v souladu s ustanoveními zákona č. 159/1999 Sb., o některých podmínkách podnikání a o výkonu některých činností v oblasti cestovního ruchu ve znění pozdějších předpisů. Poskytovatel se zavazuje do 5 pracovních dnů od podpisu kteréhokoliv dodatku k pojistné smlouvě na úpadek nebo v případě uzavření nové pojistné smlouvy na úpadek, doručit objednateli takovýto dodatek či novou pojistnou smlouvu na úpadek. </w:t>
      </w:r>
      <w:r w:rsidR="00C20D75">
        <w:rPr>
          <w:rFonts w:ascii="Arial" w:hAnsi="Arial" w:cs="Arial"/>
          <w:sz w:val="22"/>
          <w:szCs w:val="22"/>
        </w:rPr>
        <w:t>P</w:t>
      </w:r>
      <w:r w:rsidR="00C20D75" w:rsidRPr="003D0D9D">
        <w:rPr>
          <w:rFonts w:ascii="Arial" w:hAnsi="Arial" w:cs="Arial"/>
          <w:sz w:val="22"/>
          <w:szCs w:val="22"/>
        </w:rPr>
        <w:t>ojistná smlouva na úpadek</w:t>
      </w:r>
      <w:r w:rsidR="00C20D75">
        <w:rPr>
          <w:rFonts w:ascii="Arial" w:hAnsi="Arial" w:cs="Arial"/>
          <w:sz w:val="22"/>
          <w:szCs w:val="22"/>
        </w:rPr>
        <w:t xml:space="preserve"> tvoří Přílohu č. 2 této smlouvy.</w:t>
      </w:r>
    </w:p>
    <w:p w:rsidR="00F75080" w:rsidRPr="003D0D9D" w:rsidRDefault="00F75080" w:rsidP="006E2191">
      <w:pPr>
        <w:pStyle w:val="Normlnweb"/>
        <w:suppressAutoHyphens/>
        <w:spacing w:before="0" w:beforeAutospacing="0" w:after="0" w:afterAutospacing="0"/>
        <w:ind w:left="-284" w:right="-286" w:firstLine="0"/>
        <w:rPr>
          <w:rFonts w:ascii="Arial" w:hAnsi="Arial" w:cs="Arial"/>
        </w:rPr>
      </w:pPr>
    </w:p>
    <w:p w:rsidR="000F0FA9" w:rsidRPr="0045350E" w:rsidRDefault="000F0FA9" w:rsidP="006E2191">
      <w:pPr>
        <w:pStyle w:val="Normlnweb"/>
        <w:numPr>
          <w:ilvl w:val="0"/>
          <w:numId w:val="17"/>
        </w:numPr>
        <w:suppressAutoHyphens/>
        <w:spacing w:before="0" w:beforeAutospacing="0" w:after="0" w:afterAutospacing="0"/>
        <w:ind w:left="-284" w:right="-286" w:hanging="425"/>
        <w:rPr>
          <w:rFonts w:ascii="Arial" w:hAnsi="Arial" w:cs="Arial"/>
          <w:sz w:val="22"/>
          <w:szCs w:val="22"/>
        </w:rPr>
      </w:pPr>
      <w:r w:rsidRPr="0045350E">
        <w:rPr>
          <w:rFonts w:ascii="Arial" w:hAnsi="Arial" w:cs="Arial"/>
          <w:sz w:val="22"/>
          <w:szCs w:val="22"/>
        </w:rPr>
        <w:t>Smluvní strany se zavazují, že</w:t>
      </w:r>
      <w:r w:rsidR="0045350E" w:rsidRPr="0045350E">
        <w:rPr>
          <w:rFonts w:ascii="Arial" w:hAnsi="Arial" w:cs="Arial"/>
          <w:sz w:val="22"/>
          <w:szCs w:val="22"/>
        </w:rPr>
        <w:t xml:space="preserve"> </w:t>
      </w:r>
      <w:r w:rsidRPr="0045350E">
        <w:rPr>
          <w:rFonts w:ascii="Arial" w:hAnsi="Arial" w:cs="Arial"/>
          <w:sz w:val="22"/>
          <w:szCs w:val="22"/>
        </w:rPr>
        <w:t>písemně oznámí bez prodlení druhé smluvní straně změny svých identifikačních údajů, a to včetně změny bankovního spojení. Písemné oznámení o změně zástupce smluvní strany podepisujícího tuto smlouvu doloží smluvní strana dokladem o volbě nebo jmenování. V písemném oznámení smluvní strana vždy uvede odkaz na číslo smlouvy a datum účinnosti oznamované změny.</w:t>
      </w:r>
    </w:p>
    <w:p w:rsidR="0045350E" w:rsidRPr="0045350E" w:rsidRDefault="0045350E" w:rsidP="006E2191">
      <w:pPr>
        <w:autoSpaceDE w:val="0"/>
        <w:autoSpaceDN w:val="0"/>
        <w:adjustRightInd w:val="0"/>
        <w:spacing w:line="240" w:lineRule="auto"/>
        <w:ind w:left="-284" w:right="-286"/>
        <w:jc w:val="both"/>
        <w:outlineLvl w:val="0"/>
        <w:rPr>
          <w:rFonts w:ascii="Arial" w:hAnsi="Arial" w:cs="Arial"/>
        </w:rPr>
      </w:pPr>
    </w:p>
    <w:p w:rsidR="000F0FA9" w:rsidRPr="0045350E" w:rsidRDefault="000F0FA9" w:rsidP="006E2191">
      <w:pPr>
        <w:autoSpaceDE w:val="0"/>
        <w:autoSpaceDN w:val="0"/>
        <w:adjustRightInd w:val="0"/>
        <w:spacing w:line="240" w:lineRule="auto"/>
        <w:ind w:left="-284" w:right="-286"/>
        <w:jc w:val="both"/>
        <w:outlineLvl w:val="0"/>
        <w:rPr>
          <w:rFonts w:ascii="Arial" w:hAnsi="Arial" w:cs="Arial"/>
          <w:b/>
        </w:rPr>
      </w:pPr>
      <w:r w:rsidRPr="0045350E">
        <w:rPr>
          <w:rFonts w:ascii="Arial" w:hAnsi="Arial" w:cs="Arial"/>
          <w:b/>
        </w:rPr>
        <w:t>III.</w:t>
      </w:r>
      <w:r w:rsidR="006225BF" w:rsidRPr="0045350E">
        <w:rPr>
          <w:rFonts w:ascii="Arial" w:hAnsi="Arial" w:cs="Arial"/>
          <w:b/>
        </w:rPr>
        <w:t xml:space="preserve"> </w:t>
      </w:r>
      <w:r w:rsidRPr="0045350E">
        <w:rPr>
          <w:rFonts w:ascii="Arial" w:hAnsi="Arial" w:cs="Arial"/>
          <w:b/>
        </w:rPr>
        <w:t>Předmět plnění</w:t>
      </w:r>
    </w:p>
    <w:p w:rsidR="00645510" w:rsidRDefault="0045350E" w:rsidP="006E2191">
      <w:pPr>
        <w:numPr>
          <w:ilvl w:val="3"/>
          <w:numId w:val="17"/>
        </w:numPr>
        <w:autoSpaceDE w:val="0"/>
        <w:autoSpaceDN w:val="0"/>
        <w:adjustRightInd w:val="0"/>
        <w:spacing w:after="0" w:line="240" w:lineRule="auto"/>
        <w:ind w:left="-284" w:right="-286" w:hanging="426"/>
        <w:jc w:val="both"/>
        <w:outlineLvl w:val="0"/>
        <w:rPr>
          <w:rFonts w:ascii="Arial" w:hAnsi="Arial" w:cs="Arial"/>
        </w:rPr>
      </w:pPr>
      <w:r w:rsidRPr="0045350E">
        <w:rPr>
          <w:rFonts w:ascii="Arial" w:hAnsi="Arial" w:cs="Arial"/>
        </w:rPr>
        <w:t xml:space="preserve">Předmětem </w:t>
      </w:r>
      <w:r w:rsidR="002D6634">
        <w:rPr>
          <w:rFonts w:ascii="Arial" w:hAnsi="Arial" w:cs="Arial"/>
        </w:rPr>
        <w:t xml:space="preserve">plnění </w:t>
      </w:r>
      <w:r w:rsidRPr="0045350E">
        <w:rPr>
          <w:rFonts w:ascii="Arial" w:hAnsi="Arial" w:cs="Arial"/>
        </w:rPr>
        <w:t xml:space="preserve">je dodávka služeb cestovního ruchu v souladu s ustanoveními § 2521 a následujících zákona č. 89/2012 Sb., občanský zákoník. </w:t>
      </w:r>
    </w:p>
    <w:p w:rsidR="00645510" w:rsidRDefault="00645510" w:rsidP="006E2191">
      <w:pPr>
        <w:autoSpaceDE w:val="0"/>
        <w:autoSpaceDN w:val="0"/>
        <w:adjustRightInd w:val="0"/>
        <w:spacing w:after="0" w:line="240" w:lineRule="auto"/>
        <w:ind w:left="-284" w:right="-286" w:hanging="426"/>
        <w:jc w:val="both"/>
        <w:outlineLvl w:val="0"/>
        <w:rPr>
          <w:rFonts w:ascii="Arial" w:hAnsi="Arial" w:cs="Arial"/>
        </w:rPr>
      </w:pPr>
    </w:p>
    <w:p w:rsidR="000F0FA9" w:rsidRPr="003D0D9D" w:rsidRDefault="000F0FA9" w:rsidP="006E2191">
      <w:pPr>
        <w:numPr>
          <w:ilvl w:val="3"/>
          <w:numId w:val="17"/>
        </w:numPr>
        <w:autoSpaceDE w:val="0"/>
        <w:autoSpaceDN w:val="0"/>
        <w:adjustRightInd w:val="0"/>
        <w:spacing w:after="0" w:line="240" w:lineRule="auto"/>
        <w:ind w:left="-284" w:right="-286" w:hanging="426"/>
        <w:jc w:val="both"/>
        <w:outlineLvl w:val="0"/>
        <w:rPr>
          <w:rFonts w:ascii="Arial" w:hAnsi="Arial" w:cs="Arial"/>
          <w:b/>
        </w:rPr>
      </w:pPr>
      <w:r w:rsidRPr="003D0D9D">
        <w:rPr>
          <w:rFonts w:ascii="Arial" w:hAnsi="Arial" w:cs="Arial"/>
        </w:rPr>
        <w:t xml:space="preserve">Poskytovatel se touto smlouvou zavazuje zajistit pro </w:t>
      </w:r>
      <w:r w:rsidRPr="00A77EC5">
        <w:rPr>
          <w:rFonts w:ascii="Arial" w:hAnsi="Arial" w:cs="Arial"/>
        </w:rPr>
        <w:t>objednatele</w:t>
      </w:r>
      <w:r w:rsidR="00F75080" w:rsidRPr="00A77EC5">
        <w:rPr>
          <w:rFonts w:ascii="Arial" w:hAnsi="Arial" w:cs="Arial"/>
        </w:rPr>
        <w:t xml:space="preserve"> </w:t>
      </w:r>
      <w:bookmarkStart w:id="1" w:name="_GoBack"/>
      <w:r w:rsidR="00262C2E" w:rsidRPr="00262C2E">
        <w:rPr>
          <w:rFonts w:ascii="Arial" w:hAnsi="Arial" w:cs="Arial"/>
          <w:b/>
        </w:rPr>
        <w:t>odbornou stáž pedagogických pracovníků ve Finsku</w:t>
      </w:r>
      <w:bookmarkEnd w:id="1"/>
      <w:r w:rsidR="00D149D2" w:rsidRPr="00756475">
        <w:rPr>
          <w:rFonts w:ascii="Arial" w:hAnsi="Arial" w:cs="Arial"/>
          <w:b/>
        </w:rPr>
        <w:t>, pro 40 osob, včetně</w:t>
      </w:r>
      <w:r w:rsidR="007E118F">
        <w:rPr>
          <w:rFonts w:ascii="Arial" w:hAnsi="Arial" w:cs="Arial"/>
          <w:b/>
        </w:rPr>
        <w:t xml:space="preserve"> zajištění překladatele, průvodce</w:t>
      </w:r>
      <w:r w:rsidR="00D149D2" w:rsidRPr="00756475">
        <w:rPr>
          <w:rFonts w:ascii="Arial" w:hAnsi="Arial" w:cs="Arial"/>
          <w:b/>
        </w:rPr>
        <w:t>, dopravy, stravy, ubytování a zajištění stáží (náslechů) pedagogů na základních a střední školách ve Finsku</w:t>
      </w:r>
      <w:r w:rsidR="00D149D2">
        <w:rPr>
          <w:rFonts w:ascii="Arial" w:hAnsi="Arial" w:cs="Arial"/>
          <w:b/>
        </w:rPr>
        <w:t>,</w:t>
      </w:r>
      <w:r w:rsidR="00D149D2">
        <w:rPr>
          <w:rFonts w:ascii="Arial" w:hAnsi="Arial" w:cs="Arial"/>
        </w:rPr>
        <w:t xml:space="preserve"> v </w:t>
      </w:r>
      <w:r w:rsidR="00EA10AF" w:rsidRPr="003D0D9D">
        <w:rPr>
          <w:rFonts w:ascii="Arial" w:hAnsi="Arial" w:cs="Arial"/>
        </w:rPr>
        <w:t>rozsahu a za</w:t>
      </w:r>
      <w:r w:rsidRPr="003D0D9D">
        <w:rPr>
          <w:rFonts w:ascii="Arial" w:hAnsi="Arial" w:cs="Arial"/>
        </w:rPr>
        <w:t xml:space="preserve"> podmínek</w:t>
      </w:r>
      <w:r w:rsidR="0085742B" w:rsidRPr="003D0D9D">
        <w:rPr>
          <w:rFonts w:ascii="Arial" w:hAnsi="Arial" w:cs="Arial"/>
        </w:rPr>
        <w:t xml:space="preserve"> uvedených v příloze</w:t>
      </w:r>
      <w:r w:rsidR="00EA10AF" w:rsidRPr="003D0D9D">
        <w:rPr>
          <w:rFonts w:ascii="Arial" w:hAnsi="Arial" w:cs="Arial"/>
        </w:rPr>
        <w:t xml:space="preserve"> </w:t>
      </w:r>
      <w:r w:rsidR="00645301">
        <w:rPr>
          <w:rFonts w:ascii="Arial" w:hAnsi="Arial" w:cs="Arial"/>
        </w:rPr>
        <w:t xml:space="preserve">č. </w:t>
      </w:r>
      <w:r w:rsidR="0021694D">
        <w:rPr>
          <w:rFonts w:ascii="Arial" w:hAnsi="Arial" w:cs="Arial"/>
        </w:rPr>
        <w:t>1</w:t>
      </w:r>
      <w:r w:rsidR="00645301">
        <w:rPr>
          <w:rFonts w:ascii="Arial" w:hAnsi="Arial" w:cs="Arial"/>
        </w:rPr>
        <w:t xml:space="preserve"> smlouvy – </w:t>
      </w:r>
      <w:r w:rsidR="00D36C65">
        <w:rPr>
          <w:rFonts w:ascii="Arial" w:hAnsi="Arial" w:cs="Arial"/>
        </w:rPr>
        <w:t>S</w:t>
      </w:r>
      <w:r w:rsidR="00645301">
        <w:rPr>
          <w:rFonts w:ascii="Arial" w:hAnsi="Arial" w:cs="Arial"/>
        </w:rPr>
        <w:t xml:space="preserve">pecifikace </w:t>
      </w:r>
      <w:r w:rsidR="00262C2E">
        <w:rPr>
          <w:rFonts w:ascii="Arial" w:hAnsi="Arial" w:cs="Arial"/>
        </w:rPr>
        <w:t>stáže</w:t>
      </w:r>
      <w:r w:rsidR="00EA10AF" w:rsidRPr="003D0D9D">
        <w:rPr>
          <w:rFonts w:ascii="Arial" w:hAnsi="Arial" w:cs="Arial"/>
        </w:rPr>
        <w:t>.</w:t>
      </w:r>
    </w:p>
    <w:p w:rsidR="0047667B" w:rsidRDefault="0047667B" w:rsidP="006E2191">
      <w:pPr>
        <w:spacing w:line="240" w:lineRule="auto"/>
        <w:ind w:left="-284" w:right="-286"/>
        <w:jc w:val="both"/>
        <w:rPr>
          <w:rFonts w:ascii="Arial" w:hAnsi="Arial" w:cs="Arial"/>
          <w:b/>
        </w:rPr>
      </w:pPr>
    </w:p>
    <w:p w:rsidR="000F0CF4" w:rsidRPr="003D0D9D" w:rsidRDefault="000F0CF4" w:rsidP="006E2191">
      <w:pPr>
        <w:spacing w:line="240" w:lineRule="auto"/>
        <w:ind w:left="-284" w:right="-286"/>
        <w:jc w:val="both"/>
        <w:rPr>
          <w:rFonts w:ascii="Arial" w:hAnsi="Arial" w:cs="Arial"/>
          <w:b/>
        </w:rPr>
      </w:pPr>
      <w:r w:rsidRPr="003D0D9D">
        <w:rPr>
          <w:rFonts w:ascii="Arial" w:hAnsi="Arial" w:cs="Arial"/>
          <w:b/>
        </w:rPr>
        <w:t>IV.</w:t>
      </w:r>
      <w:r w:rsidR="006225BF" w:rsidRPr="003D0D9D">
        <w:rPr>
          <w:rFonts w:ascii="Arial" w:hAnsi="Arial" w:cs="Arial"/>
          <w:b/>
        </w:rPr>
        <w:t xml:space="preserve"> </w:t>
      </w:r>
      <w:r w:rsidR="002247EB" w:rsidRPr="003D0D9D">
        <w:rPr>
          <w:rFonts w:ascii="Arial" w:hAnsi="Arial" w:cs="Arial"/>
          <w:b/>
        </w:rPr>
        <w:t>Doba a místo pobytu</w:t>
      </w:r>
    </w:p>
    <w:p w:rsidR="00082AAC" w:rsidRPr="003D0D9D" w:rsidRDefault="00EA10AF" w:rsidP="006E2191">
      <w:pPr>
        <w:pStyle w:val="Odstavecseseznamem"/>
        <w:numPr>
          <w:ilvl w:val="0"/>
          <w:numId w:val="36"/>
        </w:numPr>
        <w:spacing w:after="120"/>
        <w:ind w:left="-284" w:right="-286" w:hanging="426"/>
        <w:rPr>
          <w:rFonts w:ascii="Arial" w:hAnsi="Arial" w:cs="Arial"/>
          <w:sz w:val="22"/>
          <w:szCs w:val="22"/>
        </w:rPr>
      </w:pPr>
      <w:r w:rsidRPr="003D0D9D">
        <w:rPr>
          <w:rFonts w:ascii="Arial" w:hAnsi="Arial" w:cs="Arial"/>
          <w:sz w:val="22"/>
          <w:szCs w:val="22"/>
        </w:rPr>
        <w:t xml:space="preserve">Předmět </w:t>
      </w:r>
      <w:r w:rsidR="002D6634">
        <w:rPr>
          <w:rFonts w:ascii="Arial" w:hAnsi="Arial" w:cs="Arial"/>
          <w:sz w:val="22"/>
          <w:szCs w:val="22"/>
        </w:rPr>
        <w:t xml:space="preserve">plnění </w:t>
      </w:r>
      <w:r w:rsidRPr="003D0D9D">
        <w:rPr>
          <w:rFonts w:ascii="Arial" w:hAnsi="Arial" w:cs="Arial"/>
          <w:sz w:val="22"/>
          <w:szCs w:val="22"/>
        </w:rPr>
        <w:t>bude realizován v souladu s termí</w:t>
      </w:r>
      <w:r w:rsidR="00845E23">
        <w:rPr>
          <w:rFonts w:ascii="Arial" w:hAnsi="Arial" w:cs="Arial"/>
          <w:sz w:val="22"/>
          <w:szCs w:val="22"/>
        </w:rPr>
        <w:t>nem</w:t>
      </w:r>
      <w:r w:rsidRPr="003D0D9D">
        <w:rPr>
          <w:rFonts w:ascii="Arial" w:hAnsi="Arial" w:cs="Arial"/>
          <w:sz w:val="22"/>
          <w:szCs w:val="22"/>
        </w:rPr>
        <w:t xml:space="preserve"> </w:t>
      </w:r>
      <w:r w:rsidR="00DA34A1">
        <w:rPr>
          <w:rFonts w:ascii="Arial" w:hAnsi="Arial" w:cs="Arial"/>
          <w:sz w:val="22"/>
          <w:szCs w:val="22"/>
        </w:rPr>
        <w:t xml:space="preserve">a místem dodání uvedeným v příloze č. </w:t>
      </w:r>
      <w:r w:rsidR="0021694D">
        <w:rPr>
          <w:rFonts w:ascii="Arial" w:hAnsi="Arial" w:cs="Arial"/>
          <w:sz w:val="22"/>
          <w:szCs w:val="22"/>
        </w:rPr>
        <w:t>1</w:t>
      </w:r>
      <w:r w:rsidR="00DA34A1">
        <w:rPr>
          <w:rFonts w:ascii="Arial" w:hAnsi="Arial" w:cs="Arial"/>
          <w:sz w:val="22"/>
          <w:szCs w:val="22"/>
        </w:rPr>
        <w:t xml:space="preserve"> – </w:t>
      </w:r>
      <w:r w:rsidR="00D36C65">
        <w:rPr>
          <w:rFonts w:ascii="Arial" w:hAnsi="Arial" w:cs="Arial"/>
          <w:sz w:val="22"/>
          <w:szCs w:val="22"/>
        </w:rPr>
        <w:t>S</w:t>
      </w:r>
      <w:r w:rsidR="00DA34A1">
        <w:rPr>
          <w:rFonts w:ascii="Arial" w:hAnsi="Arial" w:cs="Arial"/>
          <w:sz w:val="22"/>
          <w:szCs w:val="22"/>
        </w:rPr>
        <w:t xml:space="preserve">pecifikace </w:t>
      </w:r>
      <w:r w:rsidR="00262C2E">
        <w:rPr>
          <w:rFonts w:ascii="Arial" w:hAnsi="Arial" w:cs="Arial"/>
          <w:sz w:val="22"/>
          <w:szCs w:val="22"/>
        </w:rPr>
        <w:t>stáže</w:t>
      </w:r>
      <w:r w:rsidR="00DA34A1">
        <w:rPr>
          <w:rFonts w:ascii="Arial" w:hAnsi="Arial" w:cs="Arial"/>
          <w:sz w:val="22"/>
          <w:szCs w:val="22"/>
        </w:rPr>
        <w:t>.</w:t>
      </w:r>
      <w:r w:rsidRPr="003D0D9D">
        <w:rPr>
          <w:rFonts w:ascii="Arial" w:hAnsi="Arial" w:cs="Arial"/>
          <w:sz w:val="22"/>
          <w:szCs w:val="22"/>
        </w:rPr>
        <w:t xml:space="preserve">  </w:t>
      </w:r>
    </w:p>
    <w:p w:rsidR="00E069EA" w:rsidRDefault="00E069EA" w:rsidP="006E2191">
      <w:pPr>
        <w:spacing w:line="240" w:lineRule="auto"/>
        <w:ind w:left="-284" w:right="-286"/>
        <w:jc w:val="both"/>
        <w:rPr>
          <w:rFonts w:ascii="Arial" w:hAnsi="Arial" w:cs="Arial"/>
          <w:b/>
        </w:rPr>
      </w:pPr>
    </w:p>
    <w:p w:rsidR="00C20D75" w:rsidRDefault="00C20D75" w:rsidP="006E2191">
      <w:pPr>
        <w:spacing w:line="240" w:lineRule="auto"/>
        <w:ind w:left="-284" w:right="-286"/>
        <w:jc w:val="both"/>
        <w:rPr>
          <w:rFonts w:ascii="Arial" w:hAnsi="Arial" w:cs="Arial"/>
          <w:b/>
        </w:rPr>
      </w:pPr>
    </w:p>
    <w:p w:rsidR="00C20D75" w:rsidRDefault="00C20D75" w:rsidP="006E2191">
      <w:pPr>
        <w:spacing w:line="240" w:lineRule="auto"/>
        <w:ind w:left="-284" w:right="-286"/>
        <w:jc w:val="both"/>
        <w:rPr>
          <w:rFonts w:ascii="Arial" w:hAnsi="Arial" w:cs="Arial"/>
          <w:b/>
        </w:rPr>
      </w:pPr>
    </w:p>
    <w:p w:rsidR="000F0CF4" w:rsidRPr="003D0D9D" w:rsidRDefault="000F0CF4" w:rsidP="006E2191">
      <w:pPr>
        <w:spacing w:line="240" w:lineRule="auto"/>
        <w:ind w:left="-284" w:right="-286"/>
        <w:jc w:val="both"/>
        <w:rPr>
          <w:rFonts w:ascii="Arial" w:hAnsi="Arial" w:cs="Arial"/>
          <w:b/>
        </w:rPr>
      </w:pPr>
      <w:r w:rsidRPr="003D0D9D">
        <w:rPr>
          <w:rFonts w:ascii="Arial" w:hAnsi="Arial" w:cs="Arial"/>
          <w:b/>
        </w:rPr>
        <w:t>V.</w:t>
      </w:r>
      <w:r w:rsidR="006225BF" w:rsidRPr="003D0D9D">
        <w:rPr>
          <w:rFonts w:ascii="Arial" w:hAnsi="Arial" w:cs="Arial"/>
          <w:b/>
        </w:rPr>
        <w:t xml:space="preserve"> </w:t>
      </w:r>
      <w:r w:rsidRPr="003D0D9D">
        <w:rPr>
          <w:rFonts w:ascii="Arial" w:hAnsi="Arial" w:cs="Arial"/>
          <w:b/>
        </w:rPr>
        <w:t>Cena</w:t>
      </w:r>
      <w:r w:rsidR="00C153F1">
        <w:rPr>
          <w:rFonts w:ascii="Arial" w:hAnsi="Arial" w:cs="Arial"/>
          <w:b/>
        </w:rPr>
        <w:t xml:space="preserve"> služeb</w:t>
      </w:r>
    </w:p>
    <w:p w:rsidR="000F0CF4" w:rsidRPr="003D0D9D" w:rsidRDefault="000F0CF4" w:rsidP="006E2191">
      <w:pPr>
        <w:numPr>
          <w:ilvl w:val="0"/>
          <w:numId w:val="42"/>
        </w:numPr>
        <w:spacing w:after="0" w:line="240" w:lineRule="auto"/>
        <w:ind w:left="-284" w:right="-286" w:hanging="426"/>
        <w:jc w:val="both"/>
        <w:rPr>
          <w:rFonts w:ascii="Arial" w:hAnsi="Arial" w:cs="Arial"/>
        </w:rPr>
      </w:pPr>
      <w:r w:rsidRPr="003D0D9D">
        <w:rPr>
          <w:rFonts w:ascii="Arial" w:hAnsi="Arial" w:cs="Arial"/>
        </w:rPr>
        <w:t xml:space="preserve">Cena za zajištění předmětu plnění dle této smlouvy je stanovena na základě výsledku </w:t>
      </w:r>
      <w:r w:rsidR="006B732D" w:rsidRPr="003D0D9D">
        <w:rPr>
          <w:rFonts w:ascii="Arial" w:hAnsi="Arial" w:cs="Arial"/>
        </w:rPr>
        <w:t>výb</w:t>
      </w:r>
      <w:r w:rsidR="0085742B" w:rsidRPr="003D0D9D">
        <w:rPr>
          <w:rFonts w:ascii="Arial" w:hAnsi="Arial" w:cs="Arial"/>
        </w:rPr>
        <w:t>ě</w:t>
      </w:r>
      <w:r w:rsidR="006B732D" w:rsidRPr="003D0D9D">
        <w:rPr>
          <w:rFonts w:ascii="Arial" w:hAnsi="Arial" w:cs="Arial"/>
        </w:rPr>
        <w:t xml:space="preserve">rového </w:t>
      </w:r>
      <w:r w:rsidR="00790AC8" w:rsidRPr="003D0D9D">
        <w:rPr>
          <w:rFonts w:ascii="Arial" w:hAnsi="Arial" w:cs="Arial"/>
        </w:rPr>
        <w:t>řízení objednatele</w:t>
      </w:r>
      <w:r w:rsidRPr="003D0D9D">
        <w:rPr>
          <w:rFonts w:ascii="Arial" w:hAnsi="Arial" w:cs="Arial"/>
        </w:rPr>
        <w:t xml:space="preserve"> a činí:</w:t>
      </w:r>
      <w:r w:rsidR="00082AAC" w:rsidRPr="003D0D9D">
        <w:rPr>
          <w:rFonts w:ascii="Arial" w:hAnsi="Arial" w:cs="Arial"/>
        </w:rPr>
        <w:t xml:space="preserve"> </w:t>
      </w:r>
    </w:p>
    <w:p w:rsidR="006E2191" w:rsidRDefault="006E2191" w:rsidP="006E2191">
      <w:pPr>
        <w:spacing w:after="0" w:line="240" w:lineRule="auto"/>
        <w:ind w:left="-284" w:right="-286"/>
        <w:jc w:val="both"/>
        <w:rPr>
          <w:rFonts w:ascii="Arial" w:hAnsi="Arial" w:cs="Arial"/>
          <w:i/>
          <w:sz w:val="18"/>
          <w:szCs w:val="18"/>
        </w:rPr>
      </w:pPr>
    </w:p>
    <w:p w:rsidR="006E2191" w:rsidRPr="00D149D2" w:rsidRDefault="00D149D2" w:rsidP="006E2191">
      <w:pPr>
        <w:spacing w:after="0" w:line="240" w:lineRule="auto"/>
        <w:ind w:left="-284" w:right="-286"/>
        <w:jc w:val="both"/>
        <w:rPr>
          <w:rFonts w:ascii="Arial" w:hAnsi="Arial" w:cs="Arial"/>
          <w:sz w:val="18"/>
          <w:szCs w:val="18"/>
          <w:highlight w:val="yellow"/>
        </w:rPr>
      </w:pPr>
      <w:r w:rsidRPr="00D149D2">
        <w:rPr>
          <w:rFonts w:ascii="Arial" w:hAnsi="Arial" w:cs="Arial"/>
          <w:sz w:val="18"/>
          <w:szCs w:val="18"/>
          <w:highlight w:val="yellow"/>
        </w:rPr>
        <w:t>………………………</w:t>
      </w:r>
      <w:proofErr w:type="gramStart"/>
      <w:r w:rsidRPr="00D149D2">
        <w:rPr>
          <w:rFonts w:ascii="Arial" w:hAnsi="Arial" w:cs="Arial"/>
          <w:sz w:val="18"/>
          <w:szCs w:val="18"/>
          <w:highlight w:val="yellow"/>
        </w:rPr>
        <w:t>…….</w:t>
      </w:r>
      <w:proofErr w:type="gramEnd"/>
      <w:r w:rsidRPr="00D149D2">
        <w:rPr>
          <w:rFonts w:ascii="Arial" w:hAnsi="Arial" w:cs="Arial"/>
          <w:sz w:val="18"/>
          <w:szCs w:val="18"/>
          <w:highlight w:val="yellow"/>
        </w:rPr>
        <w:t>.Kč bez DPH</w:t>
      </w:r>
      <w:r w:rsidR="007E118F">
        <w:rPr>
          <w:rFonts w:ascii="Arial" w:hAnsi="Arial" w:cs="Arial"/>
          <w:sz w:val="18"/>
          <w:szCs w:val="18"/>
          <w:highlight w:val="yellow"/>
        </w:rPr>
        <w:t>,</w:t>
      </w:r>
    </w:p>
    <w:p w:rsidR="00D149D2" w:rsidRPr="00D149D2" w:rsidRDefault="00D149D2" w:rsidP="006E2191">
      <w:pPr>
        <w:spacing w:after="0" w:line="240" w:lineRule="auto"/>
        <w:ind w:left="-284" w:right="-286"/>
        <w:jc w:val="both"/>
        <w:rPr>
          <w:rFonts w:ascii="Arial" w:hAnsi="Arial" w:cs="Arial"/>
          <w:sz w:val="18"/>
          <w:szCs w:val="18"/>
          <w:highlight w:val="yellow"/>
        </w:rPr>
      </w:pPr>
    </w:p>
    <w:p w:rsidR="00D149D2" w:rsidRPr="00D149D2" w:rsidRDefault="00D149D2" w:rsidP="006E2191">
      <w:pPr>
        <w:spacing w:after="0" w:line="240" w:lineRule="auto"/>
        <w:ind w:left="-284" w:right="-286"/>
        <w:jc w:val="both"/>
        <w:rPr>
          <w:rFonts w:ascii="Arial" w:hAnsi="Arial" w:cs="Arial"/>
          <w:sz w:val="18"/>
          <w:szCs w:val="18"/>
          <w:highlight w:val="yellow"/>
        </w:rPr>
      </w:pPr>
      <w:r w:rsidRPr="00D149D2">
        <w:rPr>
          <w:rFonts w:ascii="Arial" w:hAnsi="Arial" w:cs="Arial"/>
          <w:sz w:val="18"/>
          <w:szCs w:val="18"/>
          <w:highlight w:val="yellow"/>
        </w:rPr>
        <w:t>………………………</w:t>
      </w:r>
      <w:proofErr w:type="gramStart"/>
      <w:r w:rsidRPr="00D149D2">
        <w:rPr>
          <w:rFonts w:ascii="Arial" w:hAnsi="Arial" w:cs="Arial"/>
          <w:sz w:val="18"/>
          <w:szCs w:val="18"/>
          <w:highlight w:val="yellow"/>
        </w:rPr>
        <w:t>…….</w:t>
      </w:r>
      <w:proofErr w:type="gramEnd"/>
      <w:r w:rsidRPr="00D149D2">
        <w:rPr>
          <w:rFonts w:ascii="Arial" w:hAnsi="Arial" w:cs="Arial"/>
          <w:sz w:val="18"/>
          <w:szCs w:val="18"/>
          <w:highlight w:val="yellow"/>
        </w:rPr>
        <w:t>.Kč DPH</w:t>
      </w:r>
      <w:r w:rsidR="007E118F">
        <w:rPr>
          <w:rFonts w:ascii="Arial" w:hAnsi="Arial" w:cs="Arial"/>
          <w:sz w:val="18"/>
          <w:szCs w:val="18"/>
          <w:highlight w:val="yellow"/>
        </w:rPr>
        <w:t>,</w:t>
      </w:r>
    </w:p>
    <w:p w:rsidR="00D149D2" w:rsidRPr="00D149D2" w:rsidRDefault="00D149D2" w:rsidP="006E2191">
      <w:pPr>
        <w:spacing w:after="0" w:line="240" w:lineRule="auto"/>
        <w:ind w:left="-284" w:right="-286"/>
        <w:jc w:val="both"/>
        <w:rPr>
          <w:rFonts w:ascii="Arial" w:hAnsi="Arial" w:cs="Arial"/>
          <w:sz w:val="18"/>
          <w:szCs w:val="18"/>
          <w:highlight w:val="yellow"/>
        </w:rPr>
      </w:pPr>
    </w:p>
    <w:p w:rsidR="00D149D2" w:rsidRPr="00D149D2" w:rsidRDefault="00D149D2" w:rsidP="006E2191">
      <w:pPr>
        <w:spacing w:after="0" w:line="240" w:lineRule="auto"/>
        <w:ind w:left="-284" w:right="-286"/>
        <w:jc w:val="both"/>
        <w:rPr>
          <w:rFonts w:ascii="Arial" w:hAnsi="Arial" w:cs="Arial"/>
          <w:sz w:val="18"/>
          <w:szCs w:val="18"/>
        </w:rPr>
      </w:pPr>
      <w:r w:rsidRPr="00D149D2">
        <w:rPr>
          <w:rFonts w:ascii="Arial" w:hAnsi="Arial" w:cs="Arial"/>
          <w:sz w:val="18"/>
          <w:szCs w:val="18"/>
          <w:highlight w:val="yellow"/>
        </w:rPr>
        <w:t>………………………</w:t>
      </w:r>
      <w:proofErr w:type="gramStart"/>
      <w:r w:rsidRPr="00D149D2">
        <w:rPr>
          <w:rFonts w:ascii="Arial" w:hAnsi="Arial" w:cs="Arial"/>
          <w:sz w:val="18"/>
          <w:szCs w:val="18"/>
          <w:highlight w:val="yellow"/>
        </w:rPr>
        <w:t>…….</w:t>
      </w:r>
      <w:proofErr w:type="gramEnd"/>
      <w:r w:rsidRPr="00D149D2">
        <w:rPr>
          <w:rFonts w:ascii="Arial" w:hAnsi="Arial" w:cs="Arial"/>
          <w:sz w:val="18"/>
          <w:szCs w:val="18"/>
          <w:highlight w:val="yellow"/>
        </w:rPr>
        <w:t>.Kč včetně DPH</w:t>
      </w:r>
      <w:r w:rsidR="007E118F">
        <w:rPr>
          <w:rFonts w:ascii="Arial" w:hAnsi="Arial" w:cs="Arial"/>
          <w:sz w:val="18"/>
          <w:szCs w:val="18"/>
          <w:highlight w:val="yellow"/>
        </w:rPr>
        <w:t>,</w:t>
      </w:r>
    </w:p>
    <w:p w:rsidR="006E2191" w:rsidRDefault="006E2191" w:rsidP="006E2191">
      <w:pPr>
        <w:spacing w:after="0" w:line="240" w:lineRule="auto"/>
        <w:ind w:left="-284" w:right="-286"/>
        <w:jc w:val="both"/>
        <w:rPr>
          <w:rFonts w:ascii="Arial" w:hAnsi="Arial" w:cs="Arial"/>
          <w:i/>
          <w:sz w:val="18"/>
          <w:szCs w:val="18"/>
        </w:rPr>
      </w:pPr>
    </w:p>
    <w:p w:rsidR="007E118F" w:rsidRPr="007E118F" w:rsidRDefault="007E118F" w:rsidP="006E2191">
      <w:pPr>
        <w:spacing w:after="0" w:line="240" w:lineRule="auto"/>
        <w:ind w:left="-284" w:right="-286"/>
        <w:jc w:val="both"/>
        <w:rPr>
          <w:rFonts w:ascii="Arial" w:hAnsi="Arial" w:cs="Arial"/>
          <w:b/>
          <w:i/>
          <w:sz w:val="24"/>
          <w:szCs w:val="24"/>
        </w:rPr>
      </w:pPr>
      <w:r w:rsidRPr="007E118F">
        <w:rPr>
          <w:rFonts w:ascii="Arial" w:hAnsi="Arial" w:cs="Arial"/>
          <w:b/>
          <w:i/>
          <w:sz w:val="24"/>
          <w:szCs w:val="24"/>
        </w:rPr>
        <w:t>celkem pro 40 osob,</w:t>
      </w:r>
    </w:p>
    <w:p w:rsidR="007E118F" w:rsidRPr="007E118F" w:rsidRDefault="007E118F" w:rsidP="006E2191">
      <w:pPr>
        <w:spacing w:after="0" w:line="240" w:lineRule="auto"/>
        <w:ind w:left="-284" w:right="-286"/>
        <w:jc w:val="both"/>
        <w:rPr>
          <w:rFonts w:ascii="Arial" w:hAnsi="Arial" w:cs="Arial"/>
          <w:b/>
          <w:i/>
          <w:sz w:val="24"/>
          <w:szCs w:val="24"/>
        </w:rPr>
      </w:pPr>
    </w:p>
    <w:p w:rsidR="007E118F" w:rsidRPr="007E118F" w:rsidRDefault="007E118F" w:rsidP="006E2191">
      <w:pPr>
        <w:spacing w:after="0" w:line="240" w:lineRule="auto"/>
        <w:ind w:left="-284" w:right="-286"/>
        <w:jc w:val="both"/>
        <w:rPr>
          <w:rFonts w:ascii="Arial" w:hAnsi="Arial" w:cs="Arial"/>
          <w:b/>
          <w:i/>
          <w:sz w:val="24"/>
          <w:szCs w:val="24"/>
        </w:rPr>
      </w:pPr>
      <w:r w:rsidRPr="007E118F">
        <w:rPr>
          <w:rFonts w:ascii="Arial" w:hAnsi="Arial" w:cs="Arial"/>
          <w:b/>
          <w:i/>
          <w:sz w:val="24"/>
          <w:szCs w:val="24"/>
        </w:rPr>
        <w:t xml:space="preserve">přičemž cena pro 1 osobu </w:t>
      </w:r>
      <w:r w:rsidR="000D129E">
        <w:rPr>
          <w:rFonts w:ascii="Arial" w:hAnsi="Arial" w:cs="Arial"/>
          <w:b/>
          <w:i/>
          <w:sz w:val="24"/>
          <w:szCs w:val="24"/>
        </w:rPr>
        <w:t xml:space="preserve">tedy </w:t>
      </w:r>
      <w:r w:rsidRPr="007E118F">
        <w:rPr>
          <w:rFonts w:ascii="Arial" w:hAnsi="Arial" w:cs="Arial"/>
          <w:b/>
          <w:i/>
          <w:sz w:val="24"/>
          <w:szCs w:val="24"/>
        </w:rPr>
        <w:t>činí:</w:t>
      </w:r>
    </w:p>
    <w:p w:rsidR="007E118F" w:rsidRDefault="007E118F" w:rsidP="006E2191">
      <w:pPr>
        <w:spacing w:after="0" w:line="240" w:lineRule="auto"/>
        <w:ind w:left="-284" w:right="-286"/>
        <w:jc w:val="both"/>
        <w:rPr>
          <w:rFonts w:ascii="Arial" w:hAnsi="Arial" w:cs="Arial"/>
          <w:i/>
          <w:sz w:val="18"/>
          <w:szCs w:val="18"/>
        </w:rPr>
      </w:pPr>
    </w:p>
    <w:p w:rsidR="007E118F" w:rsidRPr="00D149D2" w:rsidRDefault="007E118F" w:rsidP="007E118F">
      <w:pPr>
        <w:spacing w:after="0" w:line="240" w:lineRule="auto"/>
        <w:ind w:left="-284" w:right="-286"/>
        <w:jc w:val="both"/>
        <w:rPr>
          <w:rFonts w:ascii="Arial" w:hAnsi="Arial" w:cs="Arial"/>
          <w:sz w:val="18"/>
          <w:szCs w:val="18"/>
          <w:highlight w:val="yellow"/>
        </w:rPr>
      </w:pPr>
      <w:r w:rsidRPr="00D149D2">
        <w:rPr>
          <w:rFonts w:ascii="Arial" w:hAnsi="Arial" w:cs="Arial"/>
          <w:sz w:val="18"/>
          <w:szCs w:val="18"/>
          <w:highlight w:val="yellow"/>
        </w:rPr>
        <w:t>………………………</w:t>
      </w:r>
      <w:proofErr w:type="gramStart"/>
      <w:r w:rsidRPr="00D149D2">
        <w:rPr>
          <w:rFonts w:ascii="Arial" w:hAnsi="Arial" w:cs="Arial"/>
          <w:sz w:val="18"/>
          <w:szCs w:val="18"/>
          <w:highlight w:val="yellow"/>
        </w:rPr>
        <w:t>…….</w:t>
      </w:r>
      <w:proofErr w:type="gramEnd"/>
      <w:r w:rsidRPr="00D149D2">
        <w:rPr>
          <w:rFonts w:ascii="Arial" w:hAnsi="Arial" w:cs="Arial"/>
          <w:sz w:val="18"/>
          <w:szCs w:val="18"/>
          <w:highlight w:val="yellow"/>
        </w:rPr>
        <w:t>.Kč bez DPH</w:t>
      </w:r>
      <w:r>
        <w:rPr>
          <w:rFonts w:ascii="Arial" w:hAnsi="Arial" w:cs="Arial"/>
          <w:sz w:val="18"/>
          <w:szCs w:val="18"/>
          <w:highlight w:val="yellow"/>
        </w:rPr>
        <w:t>,</w:t>
      </w:r>
    </w:p>
    <w:p w:rsidR="007E118F" w:rsidRPr="00D149D2" w:rsidRDefault="007E118F" w:rsidP="007E118F">
      <w:pPr>
        <w:spacing w:after="0" w:line="240" w:lineRule="auto"/>
        <w:ind w:left="-284" w:right="-286"/>
        <w:jc w:val="both"/>
        <w:rPr>
          <w:rFonts w:ascii="Arial" w:hAnsi="Arial" w:cs="Arial"/>
          <w:sz w:val="18"/>
          <w:szCs w:val="18"/>
          <w:highlight w:val="yellow"/>
        </w:rPr>
      </w:pPr>
    </w:p>
    <w:p w:rsidR="007E118F" w:rsidRPr="00D149D2" w:rsidRDefault="007E118F" w:rsidP="007E118F">
      <w:pPr>
        <w:spacing w:after="0" w:line="240" w:lineRule="auto"/>
        <w:ind w:left="-284" w:right="-286"/>
        <w:jc w:val="both"/>
        <w:rPr>
          <w:rFonts w:ascii="Arial" w:hAnsi="Arial" w:cs="Arial"/>
          <w:sz w:val="18"/>
          <w:szCs w:val="18"/>
          <w:highlight w:val="yellow"/>
        </w:rPr>
      </w:pPr>
      <w:r w:rsidRPr="00D149D2">
        <w:rPr>
          <w:rFonts w:ascii="Arial" w:hAnsi="Arial" w:cs="Arial"/>
          <w:sz w:val="18"/>
          <w:szCs w:val="18"/>
          <w:highlight w:val="yellow"/>
        </w:rPr>
        <w:t>………………………</w:t>
      </w:r>
      <w:proofErr w:type="gramStart"/>
      <w:r w:rsidRPr="00D149D2">
        <w:rPr>
          <w:rFonts w:ascii="Arial" w:hAnsi="Arial" w:cs="Arial"/>
          <w:sz w:val="18"/>
          <w:szCs w:val="18"/>
          <w:highlight w:val="yellow"/>
        </w:rPr>
        <w:t>…….</w:t>
      </w:r>
      <w:proofErr w:type="gramEnd"/>
      <w:r w:rsidRPr="00D149D2">
        <w:rPr>
          <w:rFonts w:ascii="Arial" w:hAnsi="Arial" w:cs="Arial"/>
          <w:sz w:val="18"/>
          <w:szCs w:val="18"/>
          <w:highlight w:val="yellow"/>
        </w:rPr>
        <w:t>.Kč DPH</w:t>
      </w:r>
      <w:r>
        <w:rPr>
          <w:rFonts w:ascii="Arial" w:hAnsi="Arial" w:cs="Arial"/>
          <w:sz w:val="18"/>
          <w:szCs w:val="18"/>
          <w:highlight w:val="yellow"/>
        </w:rPr>
        <w:t>,</w:t>
      </w:r>
    </w:p>
    <w:p w:rsidR="007E118F" w:rsidRPr="00D149D2" w:rsidRDefault="007E118F" w:rsidP="007E118F">
      <w:pPr>
        <w:spacing w:after="0" w:line="240" w:lineRule="auto"/>
        <w:ind w:left="-284" w:right="-286"/>
        <w:jc w:val="both"/>
        <w:rPr>
          <w:rFonts w:ascii="Arial" w:hAnsi="Arial" w:cs="Arial"/>
          <w:sz w:val="18"/>
          <w:szCs w:val="18"/>
          <w:highlight w:val="yellow"/>
        </w:rPr>
      </w:pPr>
    </w:p>
    <w:p w:rsidR="007E118F" w:rsidRPr="00D149D2" w:rsidRDefault="007E118F" w:rsidP="007E118F">
      <w:pPr>
        <w:spacing w:after="0" w:line="240" w:lineRule="auto"/>
        <w:ind w:left="-284" w:right="-286"/>
        <w:jc w:val="both"/>
        <w:rPr>
          <w:rFonts w:ascii="Arial" w:hAnsi="Arial" w:cs="Arial"/>
          <w:sz w:val="18"/>
          <w:szCs w:val="18"/>
        </w:rPr>
      </w:pPr>
      <w:r w:rsidRPr="00D149D2">
        <w:rPr>
          <w:rFonts w:ascii="Arial" w:hAnsi="Arial" w:cs="Arial"/>
          <w:sz w:val="18"/>
          <w:szCs w:val="18"/>
          <w:highlight w:val="yellow"/>
        </w:rPr>
        <w:t>………………………</w:t>
      </w:r>
      <w:proofErr w:type="gramStart"/>
      <w:r w:rsidRPr="00D149D2">
        <w:rPr>
          <w:rFonts w:ascii="Arial" w:hAnsi="Arial" w:cs="Arial"/>
          <w:sz w:val="18"/>
          <w:szCs w:val="18"/>
          <w:highlight w:val="yellow"/>
        </w:rPr>
        <w:t>…….</w:t>
      </w:r>
      <w:proofErr w:type="gramEnd"/>
      <w:r w:rsidRPr="00D149D2">
        <w:rPr>
          <w:rFonts w:ascii="Arial" w:hAnsi="Arial" w:cs="Arial"/>
          <w:sz w:val="18"/>
          <w:szCs w:val="18"/>
          <w:highlight w:val="yellow"/>
        </w:rPr>
        <w:t>.Kč včetně DPH</w:t>
      </w:r>
      <w:r>
        <w:rPr>
          <w:rFonts w:ascii="Arial" w:hAnsi="Arial" w:cs="Arial"/>
          <w:sz w:val="18"/>
          <w:szCs w:val="18"/>
          <w:highlight w:val="yellow"/>
        </w:rPr>
        <w:t>.</w:t>
      </w:r>
    </w:p>
    <w:p w:rsidR="007E118F" w:rsidRDefault="007E118F" w:rsidP="006E2191">
      <w:pPr>
        <w:spacing w:after="0" w:line="240" w:lineRule="auto"/>
        <w:ind w:left="-284" w:right="-286"/>
        <w:jc w:val="both"/>
        <w:rPr>
          <w:rFonts w:ascii="Arial" w:hAnsi="Arial" w:cs="Arial"/>
          <w:i/>
          <w:sz w:val="18"/>
          <w:szCs w:val="18"/>
        </w:rPr>
      </w:pPr>
    </w:p>
    <w:p w:rsidR="007E118F" w:rsidRDefault="007E118F" w:rsidP="006E2191">
      <w:pPr>
        <w:spacing w:after="0" w:line="240" w:lineRule="auto"/>
        <w:ind w:left="-284" w:right="-286"/>
        <w:jc w:val="both"/>
        <w:rPr>
          <w:rFonts w:ascii="Arial" w:hAnsi="Arial" w:cs="Arial"/>
          <w:i/>
          <w:sz w:val="18"/>
          <w:szCs w:val="18"/>
        </w:rPr>
      </w:pPr>
    </w:p>
    <w:p w:rsidR="007E118F" w:rsidRDefault="007E118F" w:rsidP="006E2191">
      <w:pPr>
        <w:spacing w:after="0" w:line="240" w:lineRule="auto"/>
        <w:ind w:left="-284" w:right="-286"/>
        <w:jc w:val="both"/>
        <w:rPr>
          <w:rFonts w:ascii="Arial" w:hAnsi="Arial" w:cs="Arial"/>
          <w:i/>
          <w:sz w:val="18"/>
          <w:szCs w:val="18"/>
        </w:rPr>
      </w:pPr>
    </w:p>
    <w:p w:rsidR="00346CC8" w:rsidRPr="00346CC8" w:rsidRDefault="00B6739E" w:rsidP="006E2191">
      <w:pPr>
        <w:spacing w:after="0" w:line="240" w:lineRule="auto"/>
        <w:ind w:left="-284" w:right="-286"/>
        <w:jc w:val="both"/>
        <w:rPr>
          <w:rFonts w:ascii="Arial" w:hAnsi="Arial" w:cs="Arial"/>
          <w:i/>
          <w:sz w:val="18"/>
          <w:szCs w:val="18"/>
        </w:rPr>
      </w:pPr>
      <w:r>
        <w:rPr>
          <w:rFonts w:ascii="Arial" w:hAnsi="Arial" w:cs="Arial"/>
          <w:i/>
          <w:sz w:val="18"/>
          <w:szCs w:val="18"/>
        </w:rPr>
        <w:t>*</w:t>
      </w:r>
      <w:r w:rsidR="00B5023B" w:rsidRPr="001C65A2">
        <w:rPr>
          <w:rFonts w:ascii="Arial" w:hAnsi="Arial" w:cs="Arial"/>
          <w:i/>
          <w:sz w:val="18"/>
          <w:szCs w:val="18"/>
        </w:rPr>
        <w:t>Poznámka: DPH se řídí zvláštním režimem</w:t>
      </w:r>
      <w:r w:rsidR="00B5023B">
        <w:rPr>
          <w:rFonts w:ascii="Arial" w:hAnsi="Arial" w:cs="Arial"/>
          <w:i/>
          <w:sz w:val="18"/>
          <w:szCs w:val="18"/>
        </w:rPr>
        <w:t xml:space="preserve"> pro cestovní služby</w:t>
      </w:r>
      <w:r w:rsidR="00B5023B" w:rsidRPr="001C65A2">
        <w:rPr>
          <w:rFonts w:ascii="Arial" w:hAnsi="Arial" w:cs="Arial"/>
          <w:i/>
          <w:sz w:val="18"/>
          <w:szCs w:val="18"/>
        </w:rPr>
        <w:t xml:space="preserve"> podle § 89 zákona</w:t>
      </w:r>
      <w:r w:rsidR="00B5023B">
        <w:rPr>
          <w:rFonts w:ascii="Arial" w:hAnsi="Arial" w:cs="Arial"/>
          <w:i/>
          <w:sz w:val="18"/>
          <w:szCs w:val="18"/>
        </w:rPr>
        <w:t xml:space="preserve"> č. </w:t>
      </w:r>
      <w:r w:rsidR="00B5023B" w:rsidRPr="001C65A2">
        <w:rPr>
          <w:rFonts w:ascii="Arial" w:hAnsi="Arial" w:cs="Arial"/>
          <w:i/>
          <w:sz w:val="18"/>
          <w:szCs w:val="18"/>
        </w:rPr>
        <w:t xml:space="preserve">235/2004 Sb., o dani z přidané hodnoty. Pro účely účtování o DPH ji stanoví </w:t>
      </w:r>
      <w:r w:rsidR="007E118F">
        <w:rPr>
          <w:rFonts w:ascii="Arial" w:hAnsi="Arial" w:cs="Arial"/>
          <w:i/>
          <w:sz w:val="18"/>
          <w:szCs w:val="18"/>
        </w:rPr>
        <w:t>účastník</w:t>
      </w:r>
      <w:r w:rsidR="00B5023B" w:rsidRPr="001C65A2">
        <w:rPr>
          <w:rFonts w:ascii="Arial" w:hAnsi="Arial" w:cs="Arial"/>
          <w:i/>
          <w:sz w:val="18"/>
          <w:szCs w:val="18"/>
        </w:rPr>
        <w:t>.</w:t>
      </w:r>
      <w:r w:rsidR="00D36C65">
        <w:rPr>
          <w:rFonts w:ascii="Arial" w:hAnsi="Arial" w:cs="Arial"/>
          <w:i/>
          <w:sz w:val="18"/>
          <w:szCs w:val="18"/>
        </w:rPr>
        <w:t xml:space="preserve"> </w:t>
      </w:r>
      <w:r w:rsidR="00346CC8" w:rsidRPr="00346CC8">
        <w:rPr>
          <w:rFonts w:ascii="Arial" w:hAnsi="Arial" w:cs="Arial"/>
          <w:i/>
          <w:sz w:val="18"/>
          <w:szCs w:val="18"/>
        </w:rPr>
        <w:t xml:space="preserve">V případě, že </w:t>
      </w:r>
      <w:r w:rsidR="007E118F">
        <w:rPr>
          <w:rFonts w:ascii="Arial" w:hAnsi="Arial" w:cs="Arial"/>
          <w:i/>
          <w:sz w:val="18"/>
          <w:szCs w:val="18"/>
        </w:rPr>
        <w:t>účastník</w:t>
      </w:r>
      <w:r w:rsidR="00346CC8" w:rsidRPr="00346CC8">
        <w:rPr>
          <w:rFonts w:ascii="Arial" w:hAnsi="Arial" w:cs="Arial"/>
          <w:i/>
          <w:sz w:val="18"/>
          <w:szCs w:val="18"/>
        </w:rPr>
        <w:t xml:space="preserve"> nebude vyčíslovat DPH</w:t>
      </w:r>
      <w:r w:rsidR="00D36C65">
        <w:rPr>
          <w:rFonts w:ascii="Arial" w:hAnsi="Arial" w:cs="Arial"/>
          <w:i/>
          <w:sz w:val="18"/>
          <w:szCs w:val="18"/>
        </w:rPr>
        <w:t>,</w:t>
      </w:r>
      <w:r w:rsidR="00346CC8" w:rsidRPr="00346CC8">
        <w:rPr>
          <w:rFonts w:ascii="Arial" w:hAnsi="Arial" w:cs="Arial"/>
          <w:i/>
          <w:sz w:val="18"/>
          <w:szCs w:val="18"/>
        </w:rPr>
        <w:t xml:space="preserve"> uvede nabídkovou cenu pouze ve sloupci s názvem: „Cena v Kč včetně DPH“.</w:t>
      </w:r>
    </w:p>
    <w:p w:rsidR="005410B8" w:rsidRPr="003D0D9D" w:rsidRDefault="005410B8" w:rsidP="006E2191">
      <w:pPr>
        <w:spacing w:after="0" w:line="240" w:lineRule="auto"/>
        <w:ind w:left="-284" w:right="-286"/>
        <w:jc w:val="both"/>
        <w:rPr>
          <w:rFonts w:ascii="Arial" w:hAnsi="Arial" w:cs="Arial"/>
        </w:rPr>
      </w:pPr>
    </w:p>
    <w:p w:rsidR="00772676" w:rsidRPr="003D0D9D" w:rsidRDefault="003B4446" w:rsidP="006E2191">
      <w:pPr>
        <w:pStyle w:val="Odstavecseseznamem"/>
        <w:numPr>
          <w:ilvl w:val="0"/>
          <w:numId w:val="42"/>
        </w:numPr>
        <w:tabs>
          <w:tab w:val="left" w:pos="426"/>
        </w:tabs>
        <w:autoSpaceDE w:val="0"/>
        <w:autoSpaceDN w:val="0"/>
        <w:adjustRightInd w:val="0"/>
        <w:ind w:left="-284" w:right="-286" w:hanging="426"/>
        <w:rPr>
          <w:rFonts w:ascii="Arial" w:hAnsi="Arial" w:cs="Arial"/>
          <w:sz w:val="22"/>
          <w:szCs w:val="22"/>
        </w:rPr>
      </w:pPr>
      <w:r w:rsidRPr="003D0D9D">
        <w:rPr>
          <w:rFonts w:ascii="Arial" w:hAnsi="Arial" w:cs="Arial"/>
          <w:sz w:val="22"/>
          <w:szCs w:val="22"/>
        </w:rPr>
        <w:t>Sjednaná</w:t>
      </w:r>
      <w:r w:rsidR="000F0CF4" w:rsidRPr="003D0D9D">
        <w:rPr>
          <w:rFonts w:ascii="Arial" w:hAnsi="Arial" w:cs="Arial"/>
          <w:sz w:val="22"/>
          <w:szCs w:val="22"/>
        </w:rPr>
        <w:t xml:space="preserve"> cena </w:t>
      </w:r>
      <w:r w:rsidR="00AC4567">
        <w:rPr>
          <w:rFonts w:ascii="Arial" w:hAnsi="Arial" w:cs="Arial"/>
          <w:sz w:val="22"/>
          <w:szCs w:val="22"/>
        </w:rPr>
        <w:t>předmětu plnění</w:t>
      </w:r>
      <w:r w:rsidRPr="003D0D9D">
        <w:rPr>
          <w:rFonts w:ascii="Arial" w:hAnsi="Arial" w:cs="Arial"/>
          <w:sz w:val="22"/>
          <w:szCs w:val="22"/>
        </w:rPr>
        <w:t xml:space="preserve"> </w:t>
      </w:r>
      <w:r w:rsidR="000F0CF4" w:rsidRPr="003D0D9D">
        <w:rPr>
          <w:rFonts w:ascii="Arial" w:hAnsi="Arial" w:cs="Arial"/>
          <w:sz w:val="22"/>
          <w:szCs w:val="22"/>
        </w:rPr>
        <w:t xml:space="preserve">je nejvýše přípustná a zahrnuje veškeré náklady </w:t>
      </w:r>
      <w:r w:rsidR="0011386D" w:rsidRPr="003D0D9D">
        <w:rPr>
          <w:rFonts w:ascii="Arial" w:hAnsi="Arial" w:cs="Arial"/>
          <w:sz w:val="22"/>
          <w:szCs w:val="22"/>
        </w:rPr>
        <w:t>spojené s předmětem plnění, tzn</w:t>
      </w:r>
      <w:r w:rsidR="001328D6">
        <w:rPr>
          <w:rFonts w:ascii="Arial" w:hAnsi="Arial" w:cs="Arial"/>
          <w:sz w:val="22"/>
          <w:szCs w:val="22"/>
        </w:rPr>
        <w:t xml:space="preserve">., </w:t>
      </w:r>
      <w:r w:rsidR="000F0CF4" w:rsidRPr="003D0D9D">
        <w:rPr>
          <w:rFonts w:ascii="Arial" w:hAnsi="Arial" w:cs="Arial"/>
          <w:sz w:val="22"/>
          <w:szCs w:val="22"/>
        </w:rPr>
        <w:t>že v ceně jsou zahrnuty všechny náklady, včetně veškerých souvisejících poplatků, apod.</w:t>
      </w:r>
    </w:p>
    <w:p w:rsidR="00772676" w:rsidRPr="003D0D9D" w:rsidRDefault="00772676" w:rsidP="006E2191">
      <w:pPr>
        <w:pStyle w:val="Odstavecseseznamem"/>
        <w:tabs>
          <w:tab w:val="left" w:pos="284"/>
        </w:tabs>
        <w:autoSpaceDE w:val="0"/>
        <w:autoSpaceDN w:val="0"/>
        <w:adjustRightInd w:val="0"/>
        <w:ind w:left="-284" w:right="-286" w:firstLine="0"/>
        <w:rPr>
          <w:rFonts w:ascii="Arial" w:hAnsi="Arial" w:cs="Arial"/>
          <w:sz w:val="22"/>
          <w:szCs w:val="22"/>
        </w:rPr>
      </w:pPr>
    </w:p>
    <w:p w:rsidR="0086787C" w:rsidRPr="003D0D9D" w:rsidRDefault="000F0CF4" w:rsidP="006E2191">
      <w:pPr>
        <w:pStyle w:val="Odstavecseseznamem"/>
        <w:numPr>
          <w:ilvl w:val="0"/>
          <w:numId w:val="42"/>
        </w:numPr>
        <w:tabs>
          <w:tab w:val="left" w:pos="426"/>
        </w:tabs>
        <w:autoSpaceDE w:val="0"/>
        <w:autoSpaceDN w:val="0"/>
        <w:adjustRightInd w:val="0"/>
        <w:ind w:left="-284" w:right="-286" w:hanging="426"/>
        <w:rPr>
          <w:rFonts w:ascii="Arial" w:hAnsi="Arial" w:cs="Arial"/>
          <w:sz w:val="22"/>
          <w:szCs w:val="22"/>
        </w:rPr>
      </w:pPr>
      <w:r w:rsidRPr="003D0D9D">
        <w:rPr>
          <w:rFonts w:ascii="Arial" w:hAnsi="Arial" w:cs="Arial"/>
          <w:sz w:val="22"/>
          <w:szCs w:val="22"/>
        </w:rPr>
        <w:t>Poskytovatel odpovídá za to, že sazba daně z přidané hodnoty</w:t>
      </w:r>
      <w:r w:rsidR="00B5023B">
        <w:rPr>
          <w:rFonts w:ascii="Arial" w:hAnsi="Arial" w:cs="Arial"/>
          <w:sz w:val="22"/>
          <w:szCs w:val="22"/>
        </w:rPr>
        <w:t xml:space="preserve"> a daň z přidané hodnoty</w:t>
      </w:r>
      <w:r w:rsidRPr="003D0D9D">
        <w:rPr>
          <w:rFonts w:ascii="Arial" w:hAnsi="Arial" w:cs="Arial"/>
          <w:sz w:val="22"/>
          <w:szCs w:val="22"/>
        </w:rPr>
        <w:t xml:space="preserve"> bude</w:t>
      </w:r>
      <w:r w:rsidR="00B5023B">
        <w:rPr>
          <w:rFonts w:ascii="Arial" w:hAnsi="Arial" w:cs="Arial"/>
          <w:sz w:val="22"/>
          <w:szCs w:val="22"/>
        </w:rPr>
        <w:t xml:space="preserve"> stanove</w:t>
      </w:r>
      <w:r w:rsidRPr="003D0D9D">
        <w:rPr>
          <w:rFonts w:ascii="Arial" w:hAnsi="Arial" w:cs="Arial"/>
          <w:sz w:val="22"/>
          <w:szCs w:val="22"/>
        </w:rPr>
        <w:t>na v soula</w:t>
      </w:r>
      <w:r w:rsidR="005C72D4" w:rsidRPr="003D0D9D">
        <w:rPr>
          <w:rFonts w:ascii="Arial" w:hAnsi="Arial" w:cs="Arial"/>
          <w:sz w:val="22"/>
          <w:szCs w:val="22"/>
        </w:rPr>
        <w:t>du s platnými právními předpisy</w:t>
      </w:r>
      <w:r w:rsidR="00B5023B">
        <w:rPr>
          <w:rFonts w:ascii="Arial" w:hAnsi="Arial" w:cs="Arial"/>
          <w:sz w:val="22"/>
          <w:szCs w:val="22"/>
        </w:rPr>
        <w:t>.</w:t>
      </w:r>
    </w:p>
    <w:p w:rsidR="00450DD1" w:rsidRPr="003D0D9D" w:rsidRDefault="00450DD1" w:rsidP="006E2191">
      <w:pPr>
        <w:autoSpaceDE w:val="0"/>
        <w:autoSpaceDN w:val="0"/>
        <w:adjustRightInd w:val="0"/>
        <w:spacing w:line="240" w:lineRule="auto"/>
        <w:ind w:left="-284" w:right="-286"/>
        <w:jc w:val="both"/>
        <w:rPr>
          <w:rFonts w:ascii="Arial" w:hAnsi="Arial" w:cs="Arial"/>
          <w:b/>
        </w:rPr>
      </w:pPr>
    </w:p>
    <w:p w:rsidR="000F0CF4" w:rsidRPr="003D0D9D" w:rsidRDefault="000F0CF4" w:rsidP="006E2191">
      <w:pPr>
        <w:autoSpaceDE w:val="0"/>
        <w:autoSpaceDN w:val="0"/>
        <w:adjustRightInd w:val="0"/>
        <w:spacing w:line="240" w:lineRule="auto"/>
        <w:ind w:left="-284" w:right="-286"/>
        <w:jc w:val="both"/>
        <w:rPr>
          <w:rFonts w:ascii="Arial" w:hAnsi="Arial" w:cs="Arial"/>
          <w:b/>
        </w:rPr>
      </w:pPr>
      <w:r w:rsidRPr="003D0D9D">
        <w:rPr>
          <w:rFonts w:ascii="Arial" w:hAnsi="Arial" w:cs="Arial"/>
          <w:b/>
        </w:rPr>
        <w:t>VI.</w:t>
      </w:r>
      <w:r w:rsidR="006225BF" w:rsidRPr="003D0D9D">
        <w:rPr>
          <w:rFonts w:ascii="Arial" w:hAnsi="Arial" w:cs="Arial"/>
          <w:b/>
        </w:rPr>
        <w:t xml:space="preserve"> </w:t>
      </w:r>
      <w:r w:rsidRPr="003D0D9D">
        <w:rPr>
          <w:rFonts w:ascii="Arial" w:hAnsi="Arial" w:cs="Arial"/>
          <w:b/>
        </w:rPr>
        <w:t>Platební podmínky</w:t>
      </w:r>
    </w:p>
    <w:p w:rsidR="00EB2CF1" w:rsidRPr="00C2571F" w:rsidRDefault="00D149D2" w:rsidP="006E2191">
      <w:pPr>
        <w:numPr>
          <w:ilvl w:val="6"/>
          <w:numId w:val="25"/>
        </w:numPr>
        <w:tabs>
          <w:tab w:val="left" w:pos="426"/>
          <w:tab w:val="left" w:pos="567"/>
        </w:tabs>
        <w:autoSpaceDE w:val="0"/>
        <w:autoSpaceDN w:val="0"/>
        <w:adjustRightInd w:val="0"/>
        <w:spacing w:after="0" w:line="240" w:lineRule="auto"/>
        <w:ind w:left="-284" w:right="-286" w:hanging="426"/>
        <w:jc w:val="both"/>
        <w:rPr>
          <w:rFonts w:ascii="Arial" w:hAnsi="Arial" w:cs="Arial"/>
        </w:rPr>
      </w:pPr>
      <w:r>
        <w:rPr>
          <w:rFonts w:ascii="Arial" w:hAnsi="Arial" w:cs="Arial"/>
        </w:rPr>
        <w:t>Cena za zajištění předmětu plnění</w:t>
      </w:r>
      <w:r w:rsidR="00EB2CF1" w:rsidRPr="00C2571F">
        <w:rPr>
          <w:rFonts w:ascii="Arial" w:hAnsi="Arial" w:cs="Arial"/>
        </w:rPr>
        <w:t xml:space="preserve"> bude uhrazena na základě poskytovatelem předložen</w:t>
      </w:r>
      <w:r w:rsidR="001437D9">
        <w:rPr>
          <w:rFonts w:ascii="Arial" w:hAnsi="Arial" w:cs="Arial"/>
        </w:rPr>
        <w:t>ých</w:t>
      </w:r>
      <w:r w:rsidR="00EB2CF1" w:rsidRPr="00C2571F">
        <w:rPr>
          <w:rFonts w:ascii="Arial" w:hAnsi="Arial" w:cs="Arial"/>
        </w:rPr>
        <w:t xml:space="preserve"> </w:t>
      </w:r>
      <w:r>
        <w:rPr>
          <w:rFonts w:ascii="Arial" w:hAnsi="Arial" w:cs="Arial"/>
        </w:rPr>
        <w:t xml:space="preserve">dvou </w:t>
      </w:r>
      <w:r w:rsidR="00EB2CF1" w:rsidRPr="00C2571F">
        <w:rPr>
          <w:rFonts w:ascii="Arial" w:hAnsi="Arial" w:cs="Arial"/>
        </w:rPr>
        <w:t>faktur.</w:t>
      </w:r>
    </w:p>
    <w:p w:rsidR="00EB2CF1" w:rsidRPr="00C2571F" w:rsidRDefault="00EB2CF1" w:rsidP="006E2191">
      <w:pPr>
        <w:tabs>
          <w:tab w:val="left" w:pos="426"/>
          <w:tab w:val="left" w:pos="567"/>
        </w:tabs>
        <w:autoSpaceDE w:val="0"/>
        <w:autoSpaceDN w:val="0"/>
        <w:adjustRightInd w:val="0"/>
        <w:spacing w:after="0" w:line="240" w:lineRule="auto"/>
        <w:ind w:left="-284" w:right="-286"/>
        <w:jc w:val="both"/>
        <w:rPr>
          <w:rFonts w:ascii="Arial" w:hAnsi="Arial" w:cs="Arial"/>
        </w:rPr>
      </w:pPr>
    </w:p>
    <w:p w:rsidR="00EB2CF1" w:rsidRPr="007E118F" w:rsidRDefault="00EB2CF1" w:rsidP="006E2191">
      <w:pPr>
        <w:numPr>
          <w:ilvl w:val="6"/>
          <w:numId w:val="25"/>
        </w:numPr>
        <w:tabs>
          <w:tab w:val="left" w:pos="426"/>
          <w:tab w:val="left" w:pos="567"/>
        </w:tabs>
        <w:autoSpaceDE w:val="0"/>
        <w:autoSpaceDN w:val="0"/>
        <w:adjustRightInd w:val="0"/>
        <w:spacing w:after="0" w:line="240" w:lineRule="auto"/>
        <w:ind w:left="-284" w:right="-286" w:hanging="426"/>
        <w:jc w:val="both"/>
        <w:rPr>
          <w:rFonts w:ascii="Arial" w:hAnsi="Arial" w:cs="Arial"/>
          <w:b/>
        </w:rPr>
      </w:pPr>
      <w:r w:rsidRPr="007E118F">
        <w:rPr>
          <w:rFonts w:ascii="Arial" w:hAnsi="Arial" w:cs="Arial"/>
          <w:b/>
        </w:rPr>
        <w:t xml:space="preserve">Poskytovatel vyúčtuje </w:t>
      </w:r>
      <w:r w:rsidR="00D149D2" w:rsidRPr="007E118F">
        <w:rPr>
          <w:rFonts w:ascii="Arial" w:hAnsi="Arial" w:cs="Arial"/>
          <w:b/>
        </w:rPr>
        <w:t>cenu za zajištění předmětu plnění</w:t>
      </w:r>
      <w:r w:rsidRPr="007E118F">
        <w:rPr>
          <w:rFonts w:ascii="Arial" w:hAnsi="Arial" w:cs="Arial"/>
          <w:b/>
        </w:rPr>
        <w:t xml:space="preserve"> </w:t>
      </w:r>
      <w:r w:rsidR="00317F62" w:rsidRPr="007E118F">
        <w:rPr>
          <w:rFonts w:ascii="Arial" w:hAnsi="Arial" w:cs="Arial"/>
          <w:b/>
        </w:rPr>
        <w:t>ve dvou splátkách</w:t>
      </w:r>
      <w:r w:rsidRPr="007E118F">
        <w:rPr>
          <w:rFonts w:ascii="Arial" w:hAnsi="Arial" w:cs="Arial"/>
          <w:b/>
        </w:rPr>
        <w:t xml:space="preserve"> následovně</w:t>
      </w:r>
      <w:r w:rsidR="00317F62" w:rsidRPr="007E118F">
        <w:rPr>
          <w:rFonts w:ascii="Arial" w:hAnsi="Arial" w:cs="Arial"/>
          <w:b/>
        </w:rPr>
        <w:t xml:space="preserve">: </w:t>
      </w:r>
    </w:p>
    <w:p w:rsidR="00EB2CF1" w:rsidRPr="007E118F" w:rsidRDefault="00EB2CF1" w:rsidP="006E2191">
      <w:pPr>
        <w:pStyle w:val="Odstavecseseznamem"/>
        <w:ind w:left="-284" w:right="-286"/>
        <w:rPr>
          <w:rFonts w:ascii="Arial" w:hAnsi="Arial" w:cs="Arial"/>
          <w:b/>
        </w:rPr>
      </w:pPr>
    </w:p>
    <w:p w:rsidR="00EB2CF1" w:rsidRDefault="00EB42C4" w:rsidP="006E2191">
      <w:pPr>
        <w:numPr>
          <w:ilvl w:val="7"/>
          <w:numId w:val="25"/>
        </w:numPr>
        <w:tabs>
          <w:tab w:val="left" w:pos="426"/>
          <w:tab w:val="left" w:pos="567"/>
        </w:tabs>
        <w:autoSpaceDE w:val="0"/>
        <w:autoSpaceDN w:val="0"/>
        <w:adjustRightInd w:val="0"/>
        <w:spacing w:after="0" w:line="240" w:lineRule="auto"/>
        <w:ind w:left="-284" w:right="-286"/>
        <w:jc w:val="both"/>
        <w:rPr>
          <w:rFonts w:ascii="Arial" w:hAnsi="Arial" w:cs="Arial"/>
          <w:b/>
        </w:rPr>
      </w:pPr>
      <w:r w:rsidRPr="007E118F">
        <w:rPr>
          <w:rFonts w:ascii="Arial" w:hAnsi="Arial" w:cs="Arial"/>
          <w:b/>
        </w:rPr>
        <w:t>80</w:t>
      </w:r>
      <w:r w:rsidR="001437D9" w:rsidRPr="007E118F">
        <w:rPr>
          <w:rFonts w:ascii="Arial" w:hAnsi="Arial" w:cs="Arial"/>
          <w:b/>
        </w:rPr>
        <w:t xml:space="preserve"> </w:t>
      </w:r>
      <w:r w:rsidR="00317F62" w:rsidRPr="007E118F">
        <w:rPr>
          <w:rFonts w:ascii="Arial" w:hAnsi="Arial" w:cs="Arial"/>
          <w:b/>
        </w:rPr>
        <w:t xml:space="preserve">% ceny </w:t>
      </w:r>
      <w:r w:rsidR="00262C2E">
        <w:rPr>
          <w:rFonts w:ascii="Arial" w:hAnsi="Arial" w:cs="Arial"/>
          <w:b/>
        </w:rPr>
        <w:t>stáže</w:t>
      </w:r>
      <w:r w:rsidR="001437D9" w:rsidRPr="007E118F">
        <w:rPr>
          <w:rFonts w:ascii="Arial" w:hAnsi="Arial" w:cs="Arial"/>
          <w:b/>
        </w:rPr>
        <w:t xml:space="preserve"> </w:t>
      </w:r>
      <w:r w:rsidR="00D149D2" w:rsidRPr="007E118F">
        <w:rPr>
          <w:rFonts w:ascii="Arial" w:hAnsi="Arial" w:cs="Arial"/>
          <w:b/>
        </w:rPr>
        <w:t xml:space="preserve">nejpozději </w:t>
      </w:r>
      <w:r w:rsidR="007E118F" w:rsidRPr="007E118F">
        <w:rPr>
          <w:rFonts w:ascii="Arial" w:hAnsi="Arial" w:cs="Arial"/>
          <w:b/>
        </w:rPr>
        <w:t xml:space="preserve">ve lhůtě 3 měsíce před odjezdem na </w:t>
      </w:r>
      <w:r w:rsidR="00262C2E">
        <w:rPr>
          <w:rFonts w:ascii="Arial" w:hAnsi="Arial" w:cs="Arial"/>
          <w:b/>
        </w:rPr>
        <w:t>stáž</w:t>
      </w:r>
      <w:r w:rsidR="007E118F">
        <w:rPr>
          <w:rFonts w:ascii="Arial" w:hAnsi="Arial" w:cs="Arial"/>
          <w:b/>
        </w:rPr>
        <w:t>,</w:t>
      </w:r>
    </w:p>
    <w:p w:rsidR="007E118F" w:rsidRPr="007E118F" w:rsidRDefault="007E118F" w:rsidP="007E118F">
      <w:pPr>
        <w:tabs>
          <w:tab w:val="left" w:pos="426"/>
          <w:tab w:val="left" w:pos="567"/>
        </w:tabs>
        <w:autoSpaceDE w:val="0"/>
        <w:autoSpaceDN w:val="0"/>
        <w:adjustRightInd w:val="0"/>
        <w:spacing w:after="0" w:line="240" w:lineRule="auto"/>
        <w:ind w:left="-284" w:right="-286"/>
        <w:jc w:val="both"/>
        <w:rPr>
          <w:rFonts w:ascii="Arial" w:hAnsi="Arial" w:cs="Arial"/>
          <w:b/>
        </w:rPr>
      </w:pPr>
    </w:p>
    <w:p w:rsidR="000F0CF4" w:rsidRPr="007E118F" w:rsidRDefault="007E118F" w:rsidP="006E2191">
      <w:pPr>
        <w:numPr>
          <w:ilvl w:val="7"/>
          <w:numId w:val="25"/>
        </w:numPr>
        <w:tabs>
          <w:tab w:val="left" w:pos="426"/>
          <w:tab w:val="left" w:pos="567"/>
        </w:tabs>
        <w:autoSpaceDE w:val="0"/>
        <w:autoSpaceDN w:val="0"/>
        <w:adjustRightInd w:val="0"/>
        <w:spacing w:after="0" w:line="240" w:lineRule="auto"/>
        <w:ind w:left="-284" w:right="-286"/>
        <w:jc w:val="both"/>
        <w:rPr>
          <w:rFonts w:ascii="Arial" w:hAnsi="Arial" w:cs="Arial"/>
          <w:b/>
        </w:rPr>
      </w:pPr>
      <w:r w:rsidRPr="007E118F">
        <w:rPr>
          <w:rFonts w:ascii="Arial" w:hAnsi="Arial" w:cs="Arial"/>
          <w:b/>
        </w:rPr>
        <w:t>20</w:t>
      </w:r>
      <w:r w:rsidR="001437D9" w:rsidRPr="007E118F">
        <w:rPr>
          <w:rFonts w:ascii="Arial" w:hAnsi="Arial" w:cs="Arial"/>
          <w:b/>
        </w:rPr>
        <w:t xml:space="preserve"> </w:t>
      </w:r>
      <w:r w:rsidR="00317F62" w:rsidRPr="007E118F">
        <w:rPr>
          <w:rFonts w:ascii="Arial" w:hAnsi="Arial" w:cs="Arial"/>
          <w:b/>
        </w:rPr>
        <w:t xml:space="preserve">% </w:t>
      </w:r>
      <w:r w:rsidR="00557511" w:rsidRPr="007E118F">
        <w:rPr>
          <w:rFonts w:ascii="Arial" w:hAnsi="Arial" w:cs="Arial"/>
          <w:b/>
        </w:rPr>
        <w:t xml:space="preserve">ceny </w:t>
      </w:r>
      <w:r w:rsidR="00262C2E">
        <w:rPr>
          <w:rFonts w:ascii="Arial" w:hAnsi="Arial" w:cs="Arial"/>
          <w:b/>
        </w:rPr>
        <w:t>stáže</w:t>
      </w:r>
      <w:r w:rsidR="00557511" w:rsidRPr="007E118F">
        <w:rPr>
          <w:rFonts w:ascii="Arial" w:hAnsi="Arial" w:cs="Arial"/>
          <w:b/>
        </w:rPr>
        <w:t xml:space="preserve"> </w:t>
      </w:r>
      <w:r w:rsidR="00D149D2" w:rsidRPr="007E118F">
        <w:rPr>
          <w:rFonts w:ascii="Arial" w:hAnsi="Arial" w:cs="Arial"/>
          <w:b/>
        </w:rPr>
        <w:t xml:space="preserve">nejpozději </w:t>
      </w:r>
      <w:r w:rsidRPr="007E118F">
        <w:rPr>
          <w:rFonts w:ascii="Arial" w:hAnsi="Arial" w:cs="Arial"/>
          <w:b/>
        </w:rPr>
        <w:t xml:space="preserve">ve lhůtě </w:t>
      </w:r>
      <w:r>
        <w:rPr>
          <w:rFonts w:ascii="Arial" w:hAnsi="Arial" w:cs="Arial"/>
          <w:b/>
        </w:rPr>
        <w:t>1</w:t>
      </w:r>
      <w:r w:rsidRPr="007E118F">
        <w:rPr>
          <w:rFonts w:ascii="Arial" w:hAnsi="Arial" w:cs="Arial"/>
          <w:b/>
        </w:rPr>
        <w:t xml:space="preserve"> měsíc před odjezdem na </w:t>
      </w:r>
      <w:r w:rsidR="00262C2E">
        <w:rPr>
          <w:rFonts w:ascii="Arial" w:hAnsi="Arial" w:cs="Arial"/>
          <w:b/>
        </w:rPr>
        <w:t>stáž</w:t>
      </w:r>
      <w:r>
        <w:rPr>
          <w:rFonts w:ascii="Arial" w:hAnsi="Arial" w:cs="Arial"/>
          <w:b/>
        </w:rPr>
        <w:t>.</w:t>
      </w:r>
    </w:p>
    <w:p w:rsidR="00450DD1" w:rsidRDefault="00450DD1" w:rsidP="006E2191">
      <w:pPr>
        <w:tabs>
          <w:tab w:val="left" w:pos="284"/>
          <w:tab w:val="left" w:pos="567"/>
        </w:tabs>
        <w:autoSpaceDE w:val="0"/>
        <w:autoSpaceDN w:val="0"/>
        <w:adjustRightInd w:val="0"/>
        <w:spacing w:after="0" w:line="240" w:lineRule="auto"/>
        <w:ind w:left="-284" w:right="-286"/>
        <w:jc w:val="both"/>
        <w:rPr>
          <w:rFonts w:ascii="Arial" w:hAnsi="Arial" w:cs="Arial"/>
          <w:b/>
        </w:rPr>
      </w:pPr>
    </w:p>
    <w:p w:rsidR="007E118F" w:rsidRPr="007E118F" w:rsidRDefault="007E118F" w:rsidP="006E2191">
      <w:pPr>
        <w:tabs>
          <w:tab w:val="left" w:pos="284"/>
          <w:tab w:val="left" w:pos="567"/>
        </w:tabs>
        <w:autoSpaceDE w:val="0"/>
        <w:autoSpaceDN w:val="0"/>
        <w:adjustRightInd w:val="0"/>
        <w:spacing w:after="0" w:line="240" w:lineRule="auto"/>
        <w:ind w:left="-284" w:right="-286"/>
        <w:jc w:val="both"/>
        <w:rPr>
          <w:rFonts w:ascii="Arial" w:hAnsi="Arial" w:cs="Arial"/>
          <w:b/>
        </w:rPr>
      </w:pPr>
    </w:p>
    <w:p w:rsidR="000F0CF4" w:rsidRPr="00C2571F" w:rsidRDefault="000F0CF4" w:rsidP="006E2191">
      <w:pPr>
        <w:numPr>
          <w:ilvl w:val="6"/>
          <w:numId w:val="25"/>
        </w:numPr>
        <w:tabs>
          <w:tab w:val="left" w:pos="426"/>
        </w:tabs>
        <w:autoSpaceDE w:val="0"/>
        <w:autoSpaceDN w:val="0"/>
        <w:adjustRightInd w:val="0"/>
        <w:spacing w:after="0" w:line="240" w:lineRule="auto"/>
        <w:ind w:left="-284" w:right="-286" w:hanging="426"/>
        <w:jc w:val="both"/>
        <w:rPr>
          <w:rFonts w:ascii="Arial" w:hAnsi="Arial" w:cs="Arial"/>
        </w:rPr>
      </w:pPr>
      <w:r w:rsidRPr="007E118F">
        <w:rPr>
          <w:rFonts w:ascii="Arial" w:hAnsi="Arial" w:cs="Arial"/>
        </w:rPr>
        <w:t xml:space="preserve">Podkladem pro úhradu </w:t>
      </w:r>
      <w:r w:rsidR="00D149D2" w:rsidRPr="007E118F">
        <w:rPr>
          <w:rFonts w:ascii="Arial" w:hAnsi="Arial" w:cs="Arial"/>
        </w:rPr>
        <w:t xml:space="preserve">obou splátek </w:t>
      </w:r>
      <w:r w:rsidRPr="007E118F">
        <w:rPr>
          <w:rFonts w:ascii="Arial" w:hAnsi="Arial" w:cs="Arial"/>
        </w:rPr>
        <w:t xml:space="preserve">bude </w:t>
      </w:r>
      <w:r w:rsidR="00C20D75" w:rsidRPr="007E118F">
        <w:rPr>
          <w:rFonts w:ascii="Arial" w:hAnsi="Arial" w:cs="Arial"/>
        </w:rPr>
        <w:t xml:space="preserve">vždy </w:t>
      </w:r>
      <w:r w:rsidRPr="007E118F">
        <w:rPr>
          <w:rFonts w:ascii="Arial" w:hAnsi="Arial" w:cs="Arial"/>
        </w:rPr>
        <w:t>faktura, která bude mít náležitosti</w:t>
      </w:r>
      <w:r w:rsidRPr="00C2571F">
        <w:rPr>
          <w:rFonts w:ascii="Arial" w:hAnsi="Arial" w:cs="Arial"/>
        </w:rPr>
        <w:t xml:space="preserve"> daňového dokladu dle § 28 zákona č. 235/2004 Sb., o dani z přidané hodnoty v platném znění (dále jen „faktura“). </w:t>
      </w:r>
    </w:p>
    <w:p w:rsidR="000F0CF4" w:rsidRPr="00C2571F" w:rsidRDefault="000F0CF4" w:rsidP="006E2191">
      <w:pPr>
        <w:pStyle w:val="Bezmezer"/>
        <w:ind w:left="-284" w:right="-286"/>
        <w:jc w:val="both"/>
        <w:rPr>
          <w:rFonts w:ascii="Arial" w:hAnsi="Arial" w:cs="Arial"/>
        </w:rPr>
      </w:pPr>
    </w:p>
    <w:p w:rsidR="000F0CF4" w:rsidRPr="00C2571F" w:rsidRDefault="000F0CF4" w:rsidP="006E2191">
      <w:pPr>
        <w:numPr>
          <w:ilvl w:val="6"/>
          <w:numId w:val="25"/>
        </w:numPr>
        <w:tabs>
          <w:tab w:val="left" w:pos="426"/>
        </w:tabs>
        <w:autoSpaceDE w:val="0"/>
        <w:autoSpaceDN w:val="0"/>
        <w:adjustRightInd w:val="0"/>
        <w:spacing w:after="0" w:line="240" w:lineRule="auto"/>
        <w:ind w:left="-284" w:right="-286" w:hanging="426"/>
        <w:jc w:val="both"/>
        <w:rPr>
          <w:rFonts w:ascii="Arial" w:hAnsi="Arial" w:cs="Arial"/>
        </w:rPr>
      </w:pPr>
      <w:r w:rsidRPr="00C2571F">
        <w:rPr>
          <w:rFonts w:ascii="Arial" w:hAnsi="Arial" w:cs="Arial"/>
        </w:rPr>
        <w:t xml:space="preserve">Jednotlivá faktura bude vystavena </w:t>
      </w:r>
      <w:r w:rsidR="00790AC8" w:rsidRPr="00C2571F">
        <w:rPr>
          <w:rFonts w:ascii="Arial" w:hAnsi="Arial" w:cs="Arial"/>
        </w:rPr>
        <w:t xml:space="preserve">se splatností </w:t>
      </w:r>
      <w:r w:rsidR="007E118F">
        <w:rPr>
          <w:rFonts w:ascii="Arial" w:hAnsi="Arial" w:cs="Arial"/>
        </w:rPr>
        <w:t>30</w:t>
      </w:r>
      <w:r w:rsidRPr="00C2571F">
        <w:rPr>
          <w:rFonts w:ascii="Arial" w:hAnsi="Arial" w:cs="Arial"/>
        </w:rPr>
        <w:t xml:space="preserve"> kalendářních dnů ode dne doručení faktury objednateli. </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6"/>
          <w:numId w:val="25"/>
        </w:numPr>
        <w:tabs>
          <w:tab w:val="left" w:pos="426"/>
          <w:tab w:val="left" w:pos="2268"/>
        </w:tabs>
        <w:autoSpaceDE w:val="0"/>
        <w:autoSpaceDN w:val="0"/>
        <w:adjustRightInd w:val="0"/>
        <w:spacing w:after="0" w:line="240" w:lineRule="auto"/>
        <w:ind w:left="-284" w:right="-286" w:hanging="426"/>
        <w:jc w:val="both"/>
        <w:rPr>
          <w:rFonts w:ascii="Arial" w:hAnsi="Arial" w:cs="Arial"/>
        </w:rPr>
      </w:pPr>
      <w:r w:rsidRPr="003D0D9D">
        <w:rPr>
          <w:rFonts w:ascii="Arial" w:hAnsi="Arial" w:cs="Arial"/>
        </w:rPr>
        <w:t>Faktury budou kromě zákonem stanovených náležitostí pro daňový doklad obsahovat také:</w:t>
      </w:r>
    </w:p>
    <w:p w:rsidR="000F0CF4" w:rsidRPr="003D0D9D" w:rsidRDefault="000F0CF4" w:rsidP="006E2191">
      <w:pPr>
        <w:numPr>
          <w:ilvl w:val="2"/>
          <w:numId w:val="24"/>
        </w:numPr>
        <w:tabs>
          <w:tab w:val="left" w:pos="284"/>
          <w:tab w:val="left" w:pos="426"/>
        </w:tabs>
        <w:autoSpaceDE w:val="0"/>
        <w:autoSpaceDN w:val="0"/>
        <w:adjustRightInd w:val="0"/>
        <w:spacing w:after="0" w:line="240" w:lineRule="auto"/>
        <w:ind w:left="-284" w:right="-286" w:hanging="425"/>
        <w:jc w:val="both"/>
        <w:rPr>
          <w:rFonts w:ascii="Arial" w:hAnsi="Arial" w:cs="Arial"/>
        </w:rPr>
      </w:pPr>
      <w:r w:rsidRPr="003D0D9D">
        <w:rPr>
          <w:rFonts w:ascii="Arial" w:hAnsi="Arial" w:cs="Arial"/>
        </w:rPr>
        <w:t>číslo a datum vystavení faktury, jméno a příjmení vystavitele faktury a jeho vlastnoruční podpis,</w:t>
      </w:r>
    </w:p>
    <w:p w:rsidR="000F0CF4" w:rsidRPr="003D0D9D" w:rsidRDefault="000F0CF4" w:rsidP="006E2191">
      <w:pPr>
        <w:numPr>
          <w:ilvl w:val="2"/>
          <w:numId w:val="24"/>
        </w:numPr>
        <w:tabs>
          <w:tab w:val="left" w:pos="284"/>
        </w:tabs>
        <w:autoSpaceDE w:val="0"/>
        <w:autoSpaceDN w:val="0"/>
        <w:adjustRightInd w:val="0"/>
        <w:spacing w:after="0" w:line="240" w:lineRule="auto"/>
        <w:ind w:left="-284" w:right="-286" w:hanging="425"/>
        <w:jc w:val="both"/>
        <w:rPr>
          <w:rFonts w:ascii="Arial" w:hAnsi="Arial" w:cs="Arial"/>
        </w:rPr>
      </w:pPr>
      <w:r w:rsidRPr="003D0D9D">
        <w:rPr>
          <w:rFonts w:ascii="Arial" w:hAnsi="Arial" w:cs="Arial"/>
        </w:rPr>
        <w:t>číslo této smlouvy objednatele a datum uzavření této smlouvy,</w:t>
      </w:r>
    </w:p>
    <w:p w:rsidR="000F0CF4" w:rsidRPr="003D0D9D" w:rsidRDefault="000F0CF4" w:rsidP="006E2191">
      <w:pPr>
        <w:numPr>
          <w:ilvl w:val="2"/>
          <w:numId w:val="24"/>
        </w:numPr>
        <w:tabs>
          <w:tab w:val="left" w:pos="284"/>
        </w:tabs>
        <w:autoSpaceDE w:val="0"/>
        <w:autoSpaceDN w:val="0"/>
        <w:adjustRightInd w:val="0"/>
        <w:spacing w:after="0" w:line="240" w:lineRule="auto"/>
        <w:ind w:left="-284" w:right="-286" w:hanging="425"/>
        <w:jc w:val="both"/>
        <w:rPr>
          <w:rFonts w:ascii="Arial" w:hAnsi="Arial" w:cs="Arial"/>
        </w:rPr>
      </w:pPr>
      <w:r w:rsidRPr="007E118F">
        <w:rPr>
          <w:rFonts w:ascii="Arial" w:hAnsi="Arial" w:cs="Arial"/>
          <w:b/>
        </w:rPr>
        <w:lastRenderedPageBreak/>
        <w:t>název a registrační číslo projektu</w:t>
      </w:r>
      <w:r w:rsidR="006B732D" w:rsidRPr="007E118F">
        <w:rPr>
          <w:rFonts w:ascii="Arial" w:hAnsi="Arial" w:cs="Arial"/>
          <w:b/>
        </w:rPr>
        <w:t xml:space="preserve"> dle článku II. odst. 1 této smlouvy</w:t>
      </w:r>
      <w:r w:rsidRPr="003D0D9D">
        <w:rPr>
          <w:rFonts w:ascii="Arial" w:hAnsi="Arial" w:cs="Arial"/>
        </w:rPr>
        <w:t>,</w:t>
      </w:r>
    </w:p>
    <w:p w:rsidR="000F0CF4" w:rsidRPr="003D0D9D" w:rsidRDefault="000F0CF4" w:rsidP="006E2191">
      <w:pPr>
        <w:numPr>
          <w:ilvl w:val="2"/>
          <w:numId w:val="24"/>
        </w:numPr>
        <w:tabs>
          <w:tab w:val="left" w:pos="284"/>
        </w:tabs>
        <w:autoSpaceDE w:val="0"/>
        <w:autoSpaceDN w:val="0"/>
        <w:adjustRightInd w:val="0"/>
        <w:spacing w:after="0" w:line="240" w:lineRule="auto"/>
        <w:ind w:left="-284" w:right="-286" w:hanging="425"/>
        <w:jc w:val="both"/>
        <w:rPr>
          <w:rFonts w:ascii="Arial" w:hAnsi="Arial" w:cs="Arial"/>
        </w:rPr>
      </w:pPr>
      <w:r w:rsidRPr="003D0D9D">
        <w:rPr>
          <w:rFonts w:ascii="Arial" w:hAnsi="Arial" w:cs="Arial"/>
        </w:rPr>
        <w:t>předmět plnění a jeho přesnou specifikaci,</w:t>
      </w:r>
    </w:p>
    <w:p w:rsidR="000F0CF4" w:rsidRPr="003D0D9D" w:rsidRDefault="000F0CF4" w:rsidP="006E2191">
      <w:pPr>
        <w:numPr>
          <w:ilvl w:val="2"/>
          <w:numId w:val="24"/>
        </w:numPr>
        <w:tabs>
          <w:tab w:val="left" w:pos="284"/>
        </w:tabs>
        <w:autoSpaceDE w:val="0"/>
        <w:autoSpaceDN w:val="0"/>
        <w:adjustRightInd w:val="0"/>
        <w:spacing w:after="0" w:line="240" w:lineRule="auto"/>
        <w:ind w:left="-284" w:right="-286" w:hanging="425"/>
        <w:jc w:val="both"/>
        <w:rPr>
          <w:rFonts w:ascii="Arial" w:hAnsi="Arial" w:cs="Arial"/>
        </w:rPr>
      </w:pPr>
      <w:r w:rsidRPr="003D0D9D">
        <w:rPr>
          <w:rFonts w:ascii="Arial" w:hAnsi="Arial" w:cs="Arial"/>
          <w:noProof/>
        </w:rPr>
        <w:t>označení banky a čísla účtu</w:t>
      </w:r>
      <w:r w:rsidR="00855678" w:rsidRPr="003D0D9D">
        <w:rPr>
          <w:rFonts w:ascii="Arial" w:hAnsi="Arial" w:cs="Arial"/>
          <w:noProof/>
        </w:rPr>
        <w:t xml:space="preserve"> </w:t>
      </w:r>
      <w:r w:rsidR="00855678" w:rsidRPr="003D0D9D">
        <w:rPr>
          <w:rFonts w:ascii="Arial" w:hAnsi="Arial" w:cs="Arial"/>
        </w:rPr>
        <w:t>uvedeného v centrálním registru plátců DPH</w:t>
      </w:r>
      <w:r w:rsidRPr="003D0D9D">
        <w:rPr>
          <w:rFonts w:ascii="Arial" w:hAnsi="Arial" w:cs="Arial"/>
          <w:noProof/>
        </w:rPr>
        <w:t>, na který musí být zaplaceno.</w:t>
      </w:r>
    </w:p>
    <w:p w:rsidR="000F0CF4" w:rsidRPr="003D0D9D" w:rsidRDefault="000F0CF4" w:rsidP="006E2191">
      <w:pPr>
        <w:pStyle w:val="Bezmezer"/>
        <w:ind w:left="-284" w:right="-286"/>
        <w:jc w:val="both"/>
        <w:rPr>
          <w:rFonts w:ascii="Arial" w:hAnsi="Arial" w:cs="Arial"/>
          <w:noProof/>
        </w:rPr>
      </w:pPr>
    </w:p>
    <w:p w:rsidR="000F0CF4" w:rsidRPr="003D0D9D" w:rsidRDefault="000F0CF4" w:rsidP="006E2191">
      <w:pPr>
        <w:numPr>
          <w:ilvl w:val="6"/>
          <w:numId w:val="25"/>
        </w:numPr>
        <w:tabs>
          <w:tab w:val="left" w:pos="426"/>
        </w:tabs>
        <w:autoSpaceDE w:val="0"/>
        <w:autoSpaceDN w:val="0"/>
        <w:adjustRightInd w:val="0"/>
        <w:spacing w:after="0" w:line="240" w:lineRule="auto"/>
        <w:ind w:left="-284" w:right="-286" w:hanging="426"/>
        <w:jc w:val="both"/>
        <w:rPr>
          <w:rFonts w:ascii="Arial" w:hAnsi="Arial" w:cs="Arial"/>
          <w:noProof/>
        </w:rPr>
      </w:pPr>
      <w:r w:rsidRPr="003D0D9D">
        <w:rPr>
          <w:rFonts w:ascii="Arial" w:hAnsi="Arial" w:cs="Arial"/>
        </w:rPr>
        <w:t>Objednatel uhradí fakturu bezhotovostně převodem na účet poskytovatele. Za den zaplacení se považuje den, kdy byla příslušná částka připsána na účet poskytovatele.</w:t>
      </w:r>
    </w:p>
    <w:p w:rsidR="000F0CF4" w:rsidRPr="003D0D9D" w:rsidRDefault="000F0CF4" w:rsidP="006E2191">
      <w:pPr>
        <w:pStyle w:val="Bezmezer"/>
        <w:ind w:left="-284" w:right="-286"/>
        <w:jc w:val="both"/>
        <w:rPr>
          <w:rFonts w:ascii="Arial" w:hAnsi="Arial" w:cs="Arial"/>
          <w:noProof/>
        </w:rPr>
      </w:pPr>
    </w:p>
    <w:p w:rsidR="000F0CF4" w:rsidRPr="003D0D9D" w:rsidRDefault="000F0CF4" w:rsidP="006E2191">
      <w:pPr>
        <w:numPr>
          <w:ilvl w:val="6"/>
          <w:numId w:val="25"/>
        </w:numPr>
        <w:autoSpaceDE w:val="0"/>
        <w:autoSpaceDN w:val="0"/>
        <w:adjustRightInd w:val="0"/>
        <w:spacing w:after="0" w:line="240" w:lineRule="auto"/>
        <w:ind w:left="-284" w:right="-286" w:hanging="426"/>
        <w:jc w:val="both"/>
        <w:rPr>
          <w:rFonts w:ascii="Arial" w:hAnsi="Arial" w:cs="Arial"/>
          <w:noProof/>
        </w:rPr>
      </w:pPr>
      <w:r w:rsidRPr="003D0D9D">
        <w:rPr>
          <w:rFonts w:ascii="Arial" w:hAnsi="Arial" w:cs="Arial"/>
          <w:noProof/>
        </w:rPr>
        <w:t>Nebude-li faktura obsahovat některou povinnou nebo dohodnutou náležitost nebo bude chybně vyúčtována cena, je objednatel oprávněn fakturu před uplynutím lhůty splatnosti vrátit druhé smluvní straně k provedení opravy s vyznačením důvodu vrácení. Poskytovatel provede opravu vystavením nové faktury. Od doby odeslání vadné faktury přestává běžet původní lhůta splatnosti. Celá lhůta splatnosti běží opět ode dne doručení nově vyhotovené faktury.</w:t>
      </w:r>
    </w:p>
    <w:p w:rsidR="001328D6" w:rsidRDefault="001328D6" w:rsidP="006E2191">
      <w:pPr>
        <w:autoSpaceDE w:val="0"/>
        <w:autoSpaceDN w:val="0"/>
        <w:adjustRightInd w:val="0"/>
        <w:spacing w:after="0" w:line="240" w:lineRule="auto"/>
        <w:ind w:left="-284" w:right="-286"/>
        <w:jc w:val="both"/>
        <w:rPr>
          <w:rFonts w:ascii="Arial" w:hAnsi="Arial" w:cs="Arial"/>
        </w:rPr>
      </w:pPr>
    </w:p>
    <w:p w:rsidR="000F0CF4" w:rsidRPr="003D0D9D" w:rsidRDefault="000F0CF4" w:rsidP="006E2191">
      <w:pPr>
        <w:numPr>
          <w:ilvl w:val="6"/>
          <w:numId w:val="25"/>
        </w:numPr>
        <w:autoSpaceDE w:val="0"/>
        <w:autoSpaceDN w:val="0"/>
        <w:adjustRightInd w:val="0"/>
        <w:spacing w:after="0" w:line="240" w:lineRule="auto"/>
        <w:ind w:left="-284" w:right="-286" w:hanging="426"/>
        <w:jc w:val="both"/>
        <w:rPr>
          <w:rFonts w:ascii="Arial" w:hAnsi="Arial" w:cs="Arial"/>
          <w:noProof/>
        </w:rPr>
      </w:pPr>
      <w:r w:rsidRPr="003D0D9D">
        <w:rPr>
          <w:rFonts w:ascii="Arial" w:hAnsi="Arial" w:cs="Arial"/>
        </w:rPr>
        <w:t>Poskytovatel bere na vědomí, že objednatel:</w:t>
      </w:r>
    </w:p>
    <w:p w:rsidR="000F0CF4" w:rsidRPr="003D0D9D" w:rsidRDefault="000F0CF4" w:rsidP="006E2191">
      <w:pPr>
        <w:pStyle w:val="NormlnIMP0"/>
        <w:numPr>
          <w:ilvl w:val="2"/>
          <w:numId w:val="28"/>
        </w:numPr>
        <w:spacing w:line="240" w:lineRule="auto"/>
        <w:ind w:left="-284" w:right="-286" w:hanging="425"/>
        <w:rPr>
          <w:rFonts w:ascii="Arial" w:hAnsi="Arial" w:cs="Arial"/>
          <w:sz w:val="22"/>
          <w:szCs w:val="22"/>
        </w:rPr>
      </w:pPr>
      <w:r w:rsidRPr="003D0D9D">
        <w:rPr>
          <w:rFonts w:ascii="Arial" w:hAnsi="Arial" w:cs="Arial"/>
          <w:sz w:val="22"/>
          <w:szCs w:val="22"/>
        </w:rPr>
        <w:t>provede bezhotovostní úhradu pouze na účet uvedený v centrálním registru plátců DPH, a to i v případě, že na daňovém dokladu bude uvedeno jiné číslo účtu, a to u úplat, kdy celková cena bude vyšší než dvojnásobek částky podle zákona upravujícího omezení plateb v</w:t>
      </w:r>
      <w:r w:rsidR="006B732D" w:rsidRPr="003D0D9D">
        <w:rPr>
          <w:rFonts w:ascii="Arial" w:hAnsi="Arial" w:cs="Arial"/>
          <w:sz w:val="22"/>
          <w:szCs w:val="22"/>
        </w:rPr>
        <w:t> </w:t>
      </w:r>
      <w:r w:rsidRPr="003D0D9D">
        <w:rPr>
          <w:rFonts w:ascii="Arial" w:hAnsi="Arial" w:cs="Arial"/>
          <w:sz w:val="22"/>
          <w:szCs w:val="22"/>
        </w:rPr>
        <w:t>hotovosti (§ 4 z.</w:t>
      </w:r>
      <w:r w:rsidR="001328D6">
        <w:rPr>
          <w:rFonts w:ascii="Arial" w:hAnsi="Arial" w:cs="Arial"/>
          <w:sz w:val="22"/>
          <w:szCs w:val="22"/>
        </w:rPr>
        <w:t xml:space="preserve"> </w:t>
      </w:r>
      <w:r w:rsidRPr="003D0D9D">
        <w:rPr>
          <w:rFonts w:ascii="Arial" w:hAnsi="Arial" w:cs="Arial"/>
          <w:sz w:val="22"/>
          <w:szCs w:val="22"/>
        </w:rPr>
        <w:t>č. 254/2004 Sb.).</w:t>
      </w:r>
    </w:p>
    <w:p w:rsidR="000F0CF4" w:rsidRPr="003D0D9D" w:rsidRDefault="000F0CF4" w:rsidP="006E2191">
      <w:pPr>
        <w:pStyle w:val="NormlnIMP0"/>
        <w:numPr>
          <w:ilvl w:val="2"/>
          <w:numId w:val="28"/>
        </w:numPr>
        <w:spacing w:line="240" w:lineRule="auto"/>
        <w:ind w:left="-284" w:right="-286" w:hanging="425"/>
        <w:rPr>
          <w:rFonts w:ascii="Arial" w:hAnsi="Arial" w:cs="Arial"/>
          <w:sz w:val="22"/>
          <w:szCs w:val="22"/>
        </w:rPr>
      </w:pPr>
      <w:r w:rsidRPr="003D0D9D">
        <w:rPr>
          <w:rFonts w:ascii="Arial" w:hAnsi="Arial" w:cs="Arial"/>
          <w:sz w:val="22"/>
          <w:szCs w:val="22"/>
        </w:rPr>
        <w:t>bez jakékoliv sankce pozastaví vyplacení části úhrady ve výši vyúčtované DPH uvedené na daňovém dokladu v případě, že se poskytovatel stane po podpisu smlouvy nespolehlivým plátcem, a to po celou dobu, kdy bude veden jako nespolehlivý plátce,</w:t>
      </w:r>
    </w:p>
    <w:p w:rsidR="006225BF" w:rsidRPr="003D0D9D" w:rsidRDefault="000F0CF4" w:rsidP="006E2191">
      <w:pPr>
        <w:pStyle w:val="NormlnIMP0"/>
        <w:numPr>
          <w:ilvl w:val="2"/>
          <w:numId w:val="28"/>
        </w:numPr>
        <w:spacing w:line="240" w:lineRule="auto"/>
        <w:ind w:left="-284" w:right="-286" w:hanging="425"/>
        <w:rPr>
          <w:rFonts w:ascii="Arial" w:hAnsi="Arial" w:cs="Arial"/>
          <w:sz w:val="22"/>
          <w:szCs w:val="22"/>
        </w:rPr>
      </w:pPr>
      <w:r w:rsidRPr="003D0D9D">
        <w:rPr>
          <w:rFonts w:ascii="Arial" w:hAnsi="Arial" w:cs="Arial"/>
          <w:sz w:val="22"/>
          <w:szCs w:val="22"/>
        </w:rPr>
        <w:t>provede úhradu pozastavené části DPH podle písm. b) přímo správci daně (finančnímu úřadu).</w:t>
      </w:r>
    </w:p>
    <w:p w:rsidR="00450DD1" w:rsidRPr="003D0D9D" w:rsidRDefault="00450DD1" w:rsidP="006E2191">
      <w:pPr>
        <w:autoSpaceDE w:val="0"/>
        <w:autoSpaceDN w:val="0"/>
        <w:adjustRightInd w:val="0"/>
        <w:spacing w:line="240" w:lineRule="auto"/>
        <w:ind w:left="-284" w:right="-286"/>
        <w:jc w:val="both"/>
        <w:rPr>
          <w:rFonts w:ascii="Arial" w:hAnsi="Arial" w:cs="Arial"/>
          <w:b/>
        </w:rPr>
      </w:pPr>
    </w:p>
    <w:p w:rsidR="000F0CF4" w:rsidRPr="003D0D9D" w:rsidRDefault="000F0CF4" w:rsidP="006E2191">
      <w:pPr>
        <w:autoSpaceDE w:val="0"/>
        <w:autoSpaceDN w:val="0"/>
        <w:adjustRightInd w:val="0"/>
        <w:spacing w:line="240" w:lineRule="auto"/>
        <w:ind w:left="-284" w:right="-286"/>
        <w:jc w:val="both"/>
        <w:rPr>
          <w:rFonts w:ascii="Arial" w:hAnsi="Arial" w:cs="Arial"/>
          <w:b/>
        </w:rPr>
      </w:pPr>
      <w:r w:rsidRPr="003D0D9D">
        <w:rPr>
          <w:rFonts w:ascii="Arial" w:hAnsi="Arial" w:cs="Arial"/>
          <w:b/>
        </w:rPr>
        <w:t>VII.</w:t>
      </w:r>
      <w:r w:rsidR="006225BF" w:rsidRPr="003D0D9D">
        <w:rPr>
          <w:rFonts w:ascii="Arial" w:hAnsi="Arial" w:cs="Arial"/>
          <w:b/>
        </w:rPr>
        <w:t xml:space="preserve"> </w:t>
      </w:r>
      <w:r w:rsidR="00E069EA">
        <w:rPr>
          <w:rFonts w:ascii="Arial" w:hAnsi="Arial" w:cs="Arial"/>
          <w:b/>
        </w:rPr>
        <w:t>Smluvní pokuty</w:t>
      </w: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 xml:space="preserve">V případě nedodržení termínu splatnosti faktury je poskytovatel oprávněn vyúčtovat </w:t>
      </w:r>
      <w:r w:rsidR="006B732D" w:rsidRPr="003D0D9D">
        <w:rPr>
          <w:rFonts w:ascii="Arial" w:hAnsi="Arial" w:cs="Arial"/>
        </w:rPr>
        <w:t xml:space="preserve">objednateli </w:t>
      </w:r>
      <w:r w:rsidRPr="003D0D9D">
        <w:rPr>
          <w:rFonts w:ascii="Arial" w:hAnsi="Arial" w:cs="Arial"/>
        </w:rPr>
        <w:t xml:space="preserve">úrok z prodlení ve výši 0,05% z dlužné částky za každý dne prodlení. </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 xml:space="preserve">V případě zániku smlouvy nezaniká smluvním stranám nárok na smluvní pokutu, pokud vznikl dřívějším porušením povinností druhou smluvní stranou. </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Zánik závazku pozdním plněním neznamená zánik nároku na smluvní pokutu za prodlení s plněním.</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Smluvní pokuty sjednané touto smlouvou zaplatí poskytovatel nezávisle na zavinění a na tom, zda a v jaké výši vznikne objednateli škoda, kterou lze vymáhat samostatně.</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 xml:space="preserve">Zaplacením smluvní pokuty není dotčen nárok smluvní strany na náhradu škody. </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 xml:space="preserve">Vedle smluvní pokuty má objednatel právo na náhradu škody vzniklé z porušení povinnosti, ke kterému se smluvní pokuta vztahuje, a to i ve výši přesahující smluvní pokutu. </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2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 xml:space="preserve">Smluvní pokuta bude uhrazena na základě daňového dokladu vyhotoveného smluvní stranou se splatností 30 dnů ode dne doručení druhé smluvní straně. </w:t>
      </w:r>
    </w:p>
    <w:p w:rsidR="00792740" w:rsidRDefault="00792740" w:rsidP="006E2191">
      <w:pPr>
        <w:pStyle w:val="Odstavecseseznamem"/>
        <w:ind w:left="-284" w:right="-286"/>
        <w:rPr>
          <w:rFonts w:ascii="Arial" w:hAnsi="Arial" w:cs="Arial"/>
        </w:rPr>
      </w:pPr>
    </w:p>
    <w:p w:rsidR="00E069EA" w:rsidRPr="003D0D9D" w:rsidRDefault="00E069EA" w:rsidP="006E2191">
      <w:pPr>
        <w:pStyle w:val="Odstavecseseznamem"/>
        <w:ind w:left="-284" w:right="-286"/>
        <w:rPr>
          <w:rFonts w:ascii="Arial" w:hAnsi="Arial" w:cs="Arial"/>
        </w:rPr>
      </w:pPr>
    </w:p>
    <w:p w:rsidR="00792740" w:rsidRPr="003D0D9D" w:rsidRDefault="00792740" w:rsidP="006E2191">
      <w:pPr>
        <w:tabs>
          <w:tab w:val="num" w:pos="360"/>
        </w:tabs>
        <w:autoSpaceDE w:val="0"/>
        <w:autoSpaceDN w:val="0"/>
        <w:adjustRightInd w:val="0"/>
        <w:spacing w:line="240" w:lineRule="auto"/>
        <w:ind w:left="-284" w:right="-286"/>
        <w:jc w:val="both"/>
        <w:rPr>
          <w:rFonts w:ascii="Arial" w:hAnsi="Arial" w:cs="Arial"/>
        </w:rPr>
      </w:pPr>
      <w:r w:rsidRPr="003D0D9D">
        <w:rPr>
          <w:rFonts w:ascii="Arial" w:hAnsi="Arial" w:cs="Arial"/>
          <w:b/>
        </w:rPr>
        <w:t>VIII. Reklamace služeb</w:t>
      </w:r>
    </w:p>
    <w:p w:rsidR="00792740" w:rsidRPr="003D0D9D" w:rsidRDefault="00792740" w:rsidP="006E2191">
      <w:pPr>
        <w:numPr>
          <w:ilvl w:val="0"/>
          <w:numId w:val="3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 xml:space="preserve">V případě, že rozsah nebo kvalita služeb je nižší, než byla dohodnuta a stanovena poskytovatelem a jeho cenou, vzniká účastníkovi právo na reklamaci. </w:t>
      </w:r>
    </w:p>
    <w:p w:rsidR="00792740" w:rsidRPr="003D0D9D" w:rsidRDefault="00792740" w:rsidP="006E2191">
      <w:pPr>
        <w:spacing w:after="0" w:line="240" w:lineRule="auto"/>
        <w:ind w:left="-284" w:right="-286"/>
        <w:jc w:val="both"/>
        <w:rPr>
          <w:rFonts w:ascii="Arial" w:hAnsi="Arial" w:cs="Arial"/>
        </w:rPr>
      </w:pPr>
    </w:p>
    <w:p w:rsidR="00792740" w:rsidRPr="003D0D9D" w:rsidRDefault="00792740" w:rsidP="006E2191">
      <w:pPr>
        <w:numPr>
          <w:ilvl w:val="0"/>
          <w:numId w:val="39"/>
        </w:numPr>
        <w:tabs>
          <w:tab w:val="clear" w:pos="900"/>
          <w:tab w:val="num" w:pos="426"/>
        </w:tabs>
        <w:spacing w:after="0" w:line="240" w:lineRule="auto"/>
        <w:ind w:left="-284" w:right="-286" w:hanging="426"/>
        <w:jc w:val="both"/>
        <w:rPr>
          <w:rFonts w:ascii="Arial" w:hAnsi="Arial" w:cs="Arial"/>
        </w:rPr>
      </w:pPr>
      <w:r w:rsidRPr="003D0D9D">
        <w:rPr>
          <w:rFonts w:ascii="Arial" w:hAnsi="Arial" w:cs="Arial"/>
        </w:rPr>
        <w:t>Reklamace musí být uplatněna ihned, jakmile účastník pobytu zjistí skutečnost, která by mohla být předmětem reklamace tak, aby závadný stav byl neodkladně napraven na místě konání pobytu.</w:t>
      </w:r>
    </w:p>
    <w:p w:rsidR="00792740" w:rsidRPr="003D0D9D" w:rsidRDefault="00792740" w:rsidP="006E2191">
      <w:pPr>
        <w:spacing w:after="0" w:line="240" w:lineRule="auto"/>
        <w:ind w:left="-284" w:right="-286"/>
        <w:jc w:val="both"/>
        <w:rPr>
          <w:rFonts w:ascii="Arial" w:hAnsi="Arial" w:cs="Arial"/>
        </w:rPr>
      </w:pPr>
    </w:p>
    <w:p w:rsidR="00792740" w:rsidRPr="003D0D9D" w:rsidRDefault="00792740" w:rsidP="006E2191">
      <w:pPr>
        <w:numPr>
          <w:ilvl w:val="0"/>
          <w:numId w:val="39"/>
        </w:numPr>
        <w:tabs>
          <w:tab w:val="clear" w:pos="900"/>
        </w:tabs>
        <w:spacing w:after="0" w:line="240" w:lineRule="auto"/>
        <w:ind w:left="-284" w:right="-286" w:hanging="426"/>
        <w:jc w:val="both"/>
        <w:rPr>
          <w:rFonts w:ascii="Arial" w:hAnsi="Arial" w:cs="Arial"/>
        </w:rPr>
      </w:pPr>
      <w:r w:rsidRPr="003D0D9D">
        <w:rPr>
          <w:rFonts w:ascii="Arial" w:hAnsi="Arial" w:cs="Arial"/>
        </w:rPr>
        <w:t>Nepodaří-li se závadu odstranit, je nutné sepsat o příslušných skutečnostech, krátký zápis, který účastník podepíše a doplní svým stanoviskem. V tomto případě je nutné reklamaci nejpozději do 30 dnů po ukončení pobytu doručit poskytovateli. Poskytovatel je povinen rozhodnout do 30 dnů po doručení reklamace.</w:t>
      </w:r>
    </w:p>
    <w:p w:rsidR="000F0CF4" w:rsidRDefault="000F0CF4" w:rsidP="006E2191">
      <w:pPr>
        <w:pStyle w:val="Odstavecseseznamem"/>
        <w:ind w:left="-284" w:right="-286"/>
        <w:rPr>
          <w:rFonts w:ascii="Arial" w:hAnsi="Arial" w:cs="Arial"/>
          <w:sz w:val="22"/>
          <w:szCs w:val="22"/>
        </w:rPr>
      </w:pPr>
    </w:p>
    <w:p w:rsidR="00B57DE8" w:rsidRDefault="00B57DE8" w:rsidP="006E2191">
      <w:pPr>
        <w:pStyle w:val="Odstavecseseznamem"/>
        <w:ind w:left="-284" w:right="-286"/>
        <w:rPr>
          <w:rFonts w:ascii="Arial" w:hAnsi="Arial" w:cs="Arial"/>
          <w:sz w:val="22"/>
          <w:szCs w:val="22"/>
        </w:rPr>
      </w:pPr>
    </w:p>
    <w:p w:rsidR="000F0CF4" w:rsidRPr="003D0D9D" w:rsidRDefault="00887A43" w:rsidP="006E2191">
      <w:pPr>
        <w:autoSpaceDE w:val="0"/>
        <w:autoSpaceDN w:val="0"/>
        <w:adjustRightInd w:val="0"/>
        <w:spacing w:line="240" w:lineRule="auto"/>
        <w:ind w:left="-284" w:right="-286"/>
        <w:jc w:val="both"/>
        <w:rPr>
          <w:rFonts w:ascii="Arial" w:hAnsi="Arial" w:cs="Arial"/>
          <w:b/>
        </w:rPr>
      </w:pPr>
      <w:r w:rsidRPr="003D0D9D">
        <w:rPr>
          <w:rFonts w:ascii="Arial" w:hAnsi="Arial" w:cs="Arial"/>
          <w:b/>
        </w:rPr>
        <w:t>IX</w:t>
      </w:r>
      <w:r w:rsidR="000F0CF4" w:rsidRPr="003D0D9D">
        <w:rPr>
          <w:rFonts w:ascii="Arial" w:hAnsi="Arial" w:cs="Arial"/>
          <w:b/>
        </w:rPr>
        <w:t>.</w:t>
      </w:r>
      <w:r w:rsidR="006225BF" w:rsidRPr="003D0D9D">
        <w:rPr>
          <w:rFonts w:ascii="Arial" w:hAnsi="Arial" w:cs="Arial"/>
          <w:b/>
        </w:rPr>
        <w:t xml:space="preserve"> </w:t>
      </w:r>
      <w:r w:rsidR="000F0CF4" w:rsidRPr="003D0D9D">
        <w:rPr>
          <w:rFonts w:ascii="Arial" w:hAnsi="Arial" w:cs="Arial"/>
          <w:b/>
        </w:rPr>
        <w:t>Další práva a povinnosti smluvních stran</w:t>
      </w:r>
    </w:p>
    <w:p w:rsidR="000F0CF4" w:rsidRPr="003D0D9D" w:rsidRDefault="000F0CF4" w:rsidP="006E2191">
      <w:pPr>
        <w:numPr>
          <w:ilvl w:val="0"/>
          <w:numId w:val="43"/>
        </w:numPr>
        <w:spacing w:after="0" w:line="240" w:lineRule="auto"/>
        <w:ind w:left="-284" w:right="-286" w:hanging="426"/>
        <w:jc w:val="both"/>
        <w:rPr>
          <w:rFonts w:ascii="Arial" w:hAnsi="Arial" w:cs="Arial"/>
        </w:rPr>
      </w:pPr>
      <w:r w:rsidRPr="003D0D9D">
        <w:rPr>
          <w:rFonts w:ascii="Arial" w:hAnsi="Arial" w:cs="Arial"/>
        </w:rPr>
        <w:t xml:space="preserve">Poskytovatel je povinen zajistit poskytování služeb sjednaných touto smlouvu v souladu s platnými právními předpisy (bezpečnostními, hygienickými, apod.). </w:t>
      </w:r>
    </w:p>
    <w:p w:rsidR="000F0CF4" w:rsidRPr="003D0D9D" w:rsidRDefault="000F0CF4" w:rsidP="006E2191">
      <w:pPr>
        <w:pStyle w:val="Odstavecseseznamem"/>
        <w:ind w:left="-284" w:right="-286"/>
        <w:rPr>
          <w:rFonts w:ascii="Arial" w:hAnsi="Arial" w:cs="Arial"/>
          <w:sz w:val="22"/>
          <w:szCs w:val="22"/>
        </w:rPr>
      </w:pPr>
    </w:p>
    <w:p w:rsidR="000F0CF4" w:rsidRPr="003D0D9D" w:rsidRDefault="000F0CF4" w:rsidP="006E2191">
      <w:pPr>
        <w:numPr>
          <w:ilvl w:val="0"/>
          <w:numId w:val="43"/>
        </w:numPr>
        <w:spacing w:after="0" w:line="240" w:lineRule="auto"/>
        <w:ind w:left="-284" w:right="-286" w:hanging="426"/>
        <w:jc w:val="both"/>
        <w:rPr>
          <w:rFonts w:ascii="Arial" w:hAnsi="Arial" w:cs="Arial"/>
        </w:rPr>
      </w:pPr>
      <w:r w:rsidRPr="003D0D9D">
        <w:rPr>
          <w:rFonts w:ascii="Arial" w:hAnsi="Arial" w:cs="Arial"/>
        </w:rPr>
        <w:t xml:space="preserve">Při jakýchkoliv nenadálých událostech, které by ovlivnily </w:t>
      </w:r>
      <w:r w:rsidR="00790AC8" w:rsidRPr="003D0D9D">
        <w:rPr>
          <w:rFonts w:ascii="Arial" w:hAnsi="Arial" w:cs="Arial"/>
        </w:rPr>
        <w:t xml:space="preserve">realizaci </w:t>
      </w:r>
      <w:r w:rsidR="00262C2E">
        <w:rPr>
          <w:rFonts w:ascii="Arial" w:hAnsi="Arial" w:cs="Arial"/>
        </w:rPr>
        <w:t>stáže</w:t>
      </w:r>
      <w:r w:rsidRPr="003D0D9D">
        <w:rPr>
          <w:rFonts w:ascii="Arial" w:hAnsi="Arial" w:cs="Arial"/>
        </w:rPr>
        <w:t xml:space="preserve">, popřípadě ohrožení účastníků </w:t>
      </w:r>
      <w:r w:rsidR="00262C2E">
        <w:rPr>
          <w:rFonts w:ascii="Arial" w:hAnsi="Arial" w:cs="Arial"/>
        </w:rPr>
        <w:t>stáže</w:t>
      </w:r>
      <w:r w:rsidRPr="003D0D9D">
        <w:rPr>
          <w:rFonts w:ascii="Arial" w:hAnsi="Arial" w:cs="Arial"/>
        </w:rPr>
        <w:t xml:space="preserve">, je poskytovatel povinen zajistit na vlastní náklady objednateli náhradní </w:t>
      </w:r>
      <w:r w:rsidR="00262C2E">
        <w:rPr>
          <w:rFonts w:ascii="Arial" w:hAnsi="Arial" w:cs="Arial"/>
        </w:rPr>
        <w:t>stáž</w:t>
      </w:r>
      <w:r w:rsidRPr="003D0D9D">
        <w:rPr>
          <w:rFonts w:ascii="Arial" w:hAnsi="Arial" w:cs="Arial"/>
        </w:rPr>
        <w:t xml:space="preserve"> za stejných podmínek sjednaných touto smlouvou, pokud se </w:t>
      </w:r>
      <w:proofErr w:type="gramStart"/>
      <w:r w:rsidRPr="003D0D9D">
        <w:rPr>
          <w:rFonts w:ascii="Arial" w:hAnsi="Arial" w:cs="Arial"/>
        </w:rPr>
        <w:t>smluvní  strany</w:t>
      </w:r>
      <w:proofErr w:type="gramEnd"/>
      <w:r w:rsidRPr="003D0D9D">
        <w:rPr>
          <w:rFonts w:ascii="Arial" w:hAnsi="Arial" w:cs="Arial"/>
        </w:rPr>
        <w:t xml:space="preserve"> nedohodnou jinak.</w:t>
      </w:r>
    </w:p>
    <w:p w:rsidR="00772676" w:rsidRPr="003D0D9D" w:rsidRDefault="00772676" w:rsidP="006E2191">
      <w:pPr>
        <w:spacing w:after="0" w:line="240" w:lineRule="auto"/>
        <w:ind w:left="-284" w:right="-286"/>
        <w:jc w:val="both"/>
        <w:rPr>
          <w:rFonts w:ascii="Arial" w:hAnsi="Arial" w:cs="Arial"/>
        </w:rPr>
      </w:pPr>
    </w:p>
    <w:p w:rsidR="00282E51" w:rsidRPr="00282E51" w:rsidRDefault="00282E51" w:rsidP="006E2191">
      <w:pPr>
        <w:numPr>
          <w:ilvl w:val="0"/>
          <w:numId w:val="43"/>
        </w:numPr>
        <w:ind w:left="-284" w:right="-286" w:hanging="426"/>
        <w:jc w:val="both"/>
        <w:rPr>
          <w:rFonts w:ascii="Arial" w:hAnsi="Arial" w:cs="Arial"/>
        </w:rPr>
      </w:pPr>
      <w:r>
        <w:rPr>
          <w:rFonts w:ascii="Arial" w:hAnsi="Arial" w:cs="Arial"/>
        </w:rPr>
        <w:t>Poskytovatel</w:t>
      </w:r>
      <w:r w:rsidRPr="00282E51">
        <w:rPr>
          <w:rFonts w:ascii="Arial" w:hAnsi="Arial" w:cs="Arial"/>
        </w:rPr>
        <w:t xml:space="preserve"> je povinen v souladu se zákonem č. 320/2001 Sb., o finanční kontrole, nařízením Komise (ES) č. 1828/2006, kterým se stanoví prováděcí pravidla k nařízení Rady (ES) č. 1083/2006 a v souladu s dalšími právními předpisy ČR a ES umožnit výkon kontroly všech dokladů vztahujících se k realizaci předmětu plnění této smlouvy, poskytnout osobám oprávněným k výkonu kontroly projektu, z něhož je zakázka hrazena, veškeré doklady související s realizací předmětu smlouvy, umožnit průběžné ověřování skutečného stavu plnění předmětu smlouvy v místě realizace a poskytnout součinnost všem osobám oprávněným k provádění kontroly. Těmito oprávněnými osobami jsou zadavatel a jím pověřené osoby, poskytovatel podpory projektu, z něhož je dodávka hrazena a jím pověřené osoby, územní finanční orgány, Ministerstvo školství, mládeže a tělovýchovy, Ministerstvo financí, Nejvyšší kontrolní úřad, Evropská komise a Evropský účetní dvůr, případně další orgány oprávněné k výkonu kontroly. Prodávající má dále povinnost zajistit, aby obdobné povinnosti ve vztahu k předmětu plnění této smlouvy plnili také jeho případní subdodavatelé a partneři. </w:t>
      </w:r>
    </w:p>
    <w:p w:rsidR="00282E51" w:rsidRPr="006C7305" w:rsidRDefault="00282E51" w:rsidP="006E2191">
      <w:pPr>
        <w:numPr>
          <w:ilvl w:val="0"/>
          <w:numId w:val="43"/>
        </w:numPr>
        <w:ind w:left="-284" w:right="-286" w:hanging="426"/>
        <w:jc w:val="both"/>
        <w:rPr>
          <w:rFonts w:ascii="Arial" w:hAnsi="Arial" w:cs="Arial"/>
        </w:rPr>
      </w:pPr>
      <w:r w:rsidRPr="006C7305">
        <w:rPr>
          <w:rFonts w:ascii="Arial" w:hAnsi="Arial" w:cs="Arial"/>
        </w:rPr>
        <w:t>P</w:t>
      </w:r>
      <w:r w:rsidR="009A392F" w:rsidRPr="006C7305">
        <w:rPr>
          <w:rFonts w:ascii="Arial" w:hAnsi="Arial" w:cs="Arial"/>
        </w:rPr>
        <w:t>oskytovatel</w:t>
      </w:r>
      <w:r w:rsidRPr="006C7305">
        <w:rPr>
          <w:rFonts w:ascii="Arial" w:hAnsi="Arial" w:cs="Arial"/>
        </w:rPr>
        <w:t xml:space="preserve"> se zavazuje řádně uchovávat originál této smlouvy včetně příloh a jejích případných dodatků, veškeré originály účetních dokladů a originály dalších dokumentů souvisejících s realizací předmětu plnění této smlouvy minimálně do roku 2025 v souladu s podmínkami OP VK.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Ve smlouvách uzavíraných s případnými partnery a subdodavateli </w:t>
      </w:r>
      <w:r w:rsidR="00C21AE5">
        <w:rPr>
          <w:rFonts w:ascii="Arial" w:hAnsi="Arial" w:cs="Arial"/>
        </w:rPr>
        <w:t>poskytovatel</w:t>
      </w:r>
      <w:r w:rsidRPr="006C7305">
        <w:rPr>
          <w:rFonts w:ascii="Arial" w:hAnsi="Arial" w:cs="Arial"/>
        </w:rPr>
        <w:t xml:space="preserve"> zaváže touto povinností i případné partn</w:t>
      </w:r>
      <w:r w:rsidR="00F0051E">
        <w:rPr>
          <w:rFonts w:ascii="Arial" w:hAnsi="Arial" w:cs="Arial"/>
        </w:rPr>
        <w:t>ery a subdodavatele. Poskytovatel</w:t>
      </w:r>
      <w:r w:rsidRPr="006C7305">
        <w:rPr>
          <w:rFonts w:ascii="Arial" w:hAnsi="Arial" w:cs="Arial"/>
        </w:rPr>
        <w:t xml:space="preserve"> je dále povinen uchovávat účetní záznamy vztahující se k předmětu plnění veřejné zakázky v elektronické podobě.</w:t>
      </w:r>
    </w:p>
    <w:p w:rsidR="000F0CF4" w:rsidRPr="006C7305" w:rsidRDefault="000F0CF4" w:rsidP="006E2191">
      <w:pPr>
        <w:numPr>
          <w:ilvl w:val="0"/>
          <w:numId w:val="43"/>
        </w:numPr>
        <w:autoSpaceDE w:val="0"/>
        <w:autoSpaceDN w:val="0"/>
        <w:adjustRightInd w:val="0"/>
        <w:spacing w:after="0" w:line="240" w:lineRule="auto"/>
        <w:ind w:left="-284" w:right="-286" w:hanging="426"/>
        <w:jc w:val="both"/>
        <w:rPr>
          <w:rFonts w:ascii="Arial" w:hAnsi="Arial" w:cs="Arial"/>
        </w:rPr>
      </w:pPr>
      <w:r w:rsidRPr="006C7305">
        <w:rPr>
          <w:rFonts w:ascii="Arial" w:hAnsi="Arial" w:cs="Arial"/>
        </w:rPr>
        <w:t>Poskytnutá osobní data osob budou použita pouze pro účely zajištění objednaných služeb v souladu se zákonem č. 101/2000 Sb., o ochraně osobních údajů a o změně některých zákonů, ve znění pozdějších předpisů.</w:t>
      </w:r>
    </w:p>
    <w:p w:rsidR="005A72EB" w:rsidRPr="006C7305" w:rsidRDefault="005A72EB" w:rsidP="006E2191">
      <w:pPr>
        <w:autoSpaceDE w:val="0"/>
        <w:autoSpaceDN w:val="0"/>
        <w:adjustRightInd w:val="0"/>
        <w:spacing w:after="0" w:line="240" w:lineRule="auto"/>
        <w:ind w:left="-284" w:right="-286" w:hanging="284"/>
        <w:jc w:val="both"/>
        <w:rPr>
          <w:rFonts w:ascii="Arial" w:hAnsi="Arial" w:cs="Arial"/>
        </w:rPr>
      </w:pPr>
    </w:p>
    <w:p w:rsidR="005A72EB" w:rsidRDefault="005A72EB" w:rsidP="006E2191">
      <w:pPr>
        <w:numPr>
          <w:ilvl w:val="0"/>
          <w:numId w:val="43"/>
        </w:numPr>
        <w:ind w:left="-284" w:right="-286" w:hanging="426"/>
        <w:jc w:val="both"/>
        <w:rPr>
          <w:rFonts w:ascii="Arial" w:hAnsi="Arial" w:cs="Arial"/>
        </w:rPr>
      </w:pPr>
      <w:r w:rsidRPr="006C7305">
        <w:rPr>
          <w:rFonts w:ascii="Arial" w:hAnsi="Arial" w:cs="Arial"/>
        </w:rPr>
        <w:t>Poskytovatel bere na vědomí, že tato smlouva bude zveřejněna na profilu zadavatele objednatele</w:t>
      </w:r>
      <w:r w:rsidR="00764A42">
        <w:rPr>
          <w:rFonts w:ascii="Arial" w:hAnsi="Arial" w:cs="Arial"/>
        </w:rPr>
        <w:t>, Registru smluv</w:t>
      </w:r>
      <w:r w:rsidRPr="006C7305">
        <w:rPr>
          <w:rFonts w:ascii="Arial" w:hAnsi="Arial" w:cs="Arial"/>
        </w:rPr>
        <w:t xml:space="preserve"> a na stránkách MŠMT. Poskytovatel prohlašuje, že obsah smlouvy nepovažuje za obchodní tajemství a uděluje svolení k jejímu zveřejnění bez stanovení jakýchkoliv dalších podmínek.</w:t>
      </w:r>
    </w:p>
    <w:p w:rsidR="007E118F" w:rsidRDefault="007E118F" w:rsidP="007E118F">
      <w:pPr>
        <w:pStyle w:val="Odstavecseseznamem"/>
        <w:rPr>
          <w:rFonts w:ascii="Arial" w:hAnsi="Arial" w:cs="Arial"/>
        </w:rPr>
      </w:pPr>
    </w:p>
    <w:p w:rsidR="007E118F" w:rsidRDefault="007E118F" w:rsidP="007E118F">
      <w:pPr>
        <w:ind w:left="-284" w:right="-286"/>
        <w:jc w:val="both"/>
        <w:rPr>
          <w:rFonts w:ascii="Arial" w:hAnsi="Arial" w:cs="Arial"/>
        </w:rPr>
      </w:pPr>
    </w:p>
    <w:p w:rsidR="007E118F" w:rsidRPr="006C7305" w:rsidRDefault="007E118F" w:rsidP="007E118F">
      <w:pPr>
        <w:ind w:left="-284" w:right="-286"/>
        <w:jc w:val="both"/>
        <w:rPr>
          <w:rFonts w:ascii="Arial" w:hAnsi="Arial" w:cs="Arial"/>
        </w:rPr>
      </w:pPr>
    </w:p>
    <w:p w:rsidR="000F0CF4" w:rsidRPr="003D0D9D" w:rsidRDefault="000F0CF4" w:rsidP="006E2191">
      <w:pPr>
        <w:autoSpaceDE w:val="0"/>
        <w:autoSpaceDN w:val="0"/>
        <w:adjustRightInd w:val="0"/>
        <w:spacing w:line="240" w:lineRule="auto"/>
        <w:ind w:left="-284" w:right="-286"/>
        <w:jc w:val="both"/>
        <w:rPr>
          <w:rFonts w:ascii="Arial" w:hAnsi="Arial" w:cs="Arial"/>
          <w:b/>
        </w:rPr>
      </w:pPr>
      <w:r w:rsidRPr="003D0D9D">
        <w:rPr>
          <w:rFonts w:ascii="Arial" w:hAnsi="Arial" w:cs="Arial"/>
          <w:b/>
        </w:rPr>
        <w:t>X.</w:t>
      </w:r>
      <w:r w:rsidR="006225BF" w:rsidRPr="003D0D9D">
        <w:rPr>
          <w:rFonts w:ascii="Arial" w:hAnsi="Arial" w:cs="Arial"/>
          <w:b/>
        </w:rPr>
        <w:t xml:space="preserve"> </w:t>
      </w:r>
      <w:r w:rsidR="00437846">
        <w:rPr>
          <w:rFonts w:ascii="Arial" w:hAnsi="Arial" w:cs="Arial"/>
          <w:b/>
        </w:rPr>
        <w:t>Platnost</w:t>
      </w:r>
      <w:r w:rsidRPr="003D0D9D">
        <w:rPr>
          <w:rFonts w:ascii="Arial" w:hAnsi="Arial" w:cs="Arial"/>
          <w:b/>
        </w:rPr>
        <w:t xml:space="preserve"> </w:t>
      </w:r>
      <w:r w:rsidR="00BC7EB6">
        <w:rPr>
          <w:rFonts w:ascii="Arial" w:hAnsi="Arial" w:cs="Arial"/>
          <w:b/>
        </w:rPr>
        <w:t xml:space="preserve">a účinnost </w:t>
      </w:r>
      <w:r w:rsidRPr="003D0D9D">
        <w:rPr>
          <w:rFonts w:ascii="Arial" w:hAnsi="Arial" w:cs="Arial"/>
          <w:b/>
        </w:rPr>
        <w:t>smlouvy</w:t>
      </w:r>
    </w:p>
    <w:p w:rsidR="000F0CF4" w:rsidRPr="003D0D9D" w:rsidRDefault="00BC7EB6" w:rsidP="006E2191">
      <w:pPr>
        <w:numPr>
          <w:ilvl w:val="0"/>
          <w:numId w:val="31"/>
        </w:numPr>
        <w:tabs>
          <w:tab w:val="clear" w:pos="720"/>
        </w:tabs>
        <w:spacing w:after="0" w:line="240" w:lineRule="auto"/>
        <w:ind w:left="-284" w:right="-286" w:hanging="426"/>
        <w:jc w:val="both"/>
        <w:rPr>
          <w:rFonts w:ascii="Arial" w:hAnsi="Arial" w:cs="Arial"/>
        </w:rPr>
      </w:pPr>
      <w:r w:rsidRPr="008E1905">
        <w:rPr>
          <w:rFonts w:ascii="Arial" w:hAnsi="Arial" w:cs="Arial"/>
        </w:rPr>
        <w:t>Tato smlouva nabývá platnosti dnem jejího podpisu oběma smluvními stranami a účinnosti dnem jejího zveřejnění v registru smluv.</w:t>
      </w:r>
    </w:p>
    <w:p w:rsidR="000F0CF4" w:rsidRPr="003D0D9D" w:rsidRDefault="000F0CF4" w:rsidP="006E2191">
      <w:pPr>
        <w:pStyle w:val="Bezmezer"/>
        <w:ind w:left="-284" w:right="-286"/>
        <w:jc w:val="both"/>
        <w:rPr>
          <w:rFonts w:ascii="Arial" w:hAnsi="Arial" w:cs="Arial"/>
        </w:rPr>
      </w:pPr>
    </w:p>
    <w:p w:rsidR="000F0CF4" w:rsidRPr="003D0D9D" w:rsidRDefault="000F0CF4" w:rsidP="006E2191">
      <w:pPr>
        <w:numPr>
          <w:ilvl w:val="0"/>
          <w:numId w:val="31"/>
        </w:numPr>
        <w:tabs>
          <w:tab w:val="clear" w:pos="720"/>
        </w:tabs>
        <w:spacing w:after="0" w:line="240" w:lineRule="auto"/>
        <w:ind w:left="-284" w:right="-286" w:hanging="426"/>
        <w:jc w:val="both"/>
        <w:rPr>
          <w:rFonts w:ascii="Arial" w:hAnsi="Arial" w:cs="Arial"/>
        </w:rPr>
      </w:pPr>
      <w:r w:rsidRPr="003D0D9D">
        <w:rPr>
          <w:rFonts w:ascii="Arial" w:hAnsi="Arial" w:cs="Arial"/>
        </w:rPr>
        <w:t xml:space="preserve">Tuto smlouvu lze rovněž ukončit dohodou </w:t>
      </w:r>
      <w:r w:rsidR="00B57DE8">
        <w:rPr>
          <w:rFonts w:ascii="Arial" w:hAnsi="Arial" w:cs="Arial"/>
        </w:rPr>
        <w:t xml:space="preserve">obou smluvních </w:t>
      </w:r>
      <w:r w:rsidRPr="003D0D9D">
        <w:rPr>
          <w:rFonts w:ascii="Arial" w:hAnsi="Arial" w:cs="Arial"/>
        </w:rPr>
        <w:t>stran.</w:t>
      </w:r>
    </w:p>
    <w:p w:rsidR="000F0CF4" w:rsidRPr="003D0D9D" w:rsidRDefault="000F0CF4" w:rsidP="006E2191">
      <w:pPr>
        <w:pStyle w:val="Odstavecseseznamem"/>
        <w:ind w:left="-284" w:right="-286"/>
        <w:rPr>
          <w:rFonts w:ascii="Arial" w:hAnsi="Arial" w:cs="Arial"/>
          <w:sz w:val="22"/>
          <w:szCs w:val="22"/>
        </w:rPr>
      </w:pPr>
    </w:p>
    <w:p w:rsidR="000F0CF4" w:rsidRDefault="000F0CF4" w:rsidP="006E2191">
      <w:pPr>
        <w:numPr>
          <w:ilvl w:val="0"/>
          <w:numId w:val="31"/>
        </w:numPr>
        <w:tabs>
          <w:tab w:val="clear" w:pos="720"/>
        </w:tabs>
        <w:spacing w:after="0" w:line="240" w:lineRule="auto"/>
        <w:ind w:left="-284" w:right="-286" w:hanging="426"/>
        <w:jc w:val="both"/>
        <w:rPr>
          <w:rFonts w:ascii="Arial" w:hAnsi="Arial" w:cs="Arial"/>
        </w:rPr>
      </w:pPr>
      <w:r w:rsidRPr="003D0D9D">
        <w:rPr>
          <w:rFonts w:ascii="Arial" w:hAnsi="Arial" w:cs="Arial"/>
        </w:rPr>
        <w:t xml:space="preserve">V případě podstatného porušení této smlouvy je kterákoliv ze smluvních stran oprávněna bez zbytečného odkladu od smlouvy odstoupit. Za podstatné porušení smlouvy se pro tento účel považuje ze strany poskytovatele nedodržení sjednaných termínů </w:t>
      </w:r>
      <w:r w:rsidR="00D149D2">
        <w:rPr>
          <w:rFonts w:ascii="Arial" w:hAnsi="Arial" w:cs="Arial"/>
        </w:rPr>
        <w:t>stáž</w:t>
      </w:r>
      <w:r w:rsidR="00262C2E">
        <w:rPr>
          <w:rFonts w:ascii="Arial" w:hAnsi="Arial" w:cs="Arial"/>
        </w:rPr>
        <w:t>e</w:t>
      </w:r>
      <w:r w:rsidRPr="003D0D9D">
        <w:rPr>
          <w:rFonts w:ascii="Arial" w:hAnsi="Arial" w:cs="Arial"/>
        </w:rPr>
        <w:t xml:space="preserve"> a opakované (dvakrát a více) nekvalitní poskytování služeb. Ze strany objednatele se pak za podstatné porušení smlouvy považuje opakované (dvakrát a více) pozdní zaplacení faktury.</w:t>
      </w:r>
    </w:p>
    <w:p w:rsidR="00BC7EB6" w:rsidRDefault="00BC7EB6" w:rsidP="00BC7EB6">
      <w:pPr>
        <w:pStyle w:val="Odstavecseseznamem"/>
        <w:rPr>
          <w:rFonts w:ascii="Arial" w:hAnsi="Arial" w:cs="Arial"/>
        </w:rPr>
      </w:pPr>
    </w:p>
    <w:p w:rsidR="00B57DE8" w:rsidRPr="003D0D9D" w:rsidRDefault="00B57DE8" w:rsidP="006E2191">
      <w:pPr>
        <w:autoSpaceDE w:val="0"/>
        <w:autoSpaceDN w:val="0"/>
        <w:adjustRightInd w:val="0"/>
        <w:spacing w:after="0" w:line="240" w:lineRule="auto"/>
        <w:ind w:left="-284" w:right="-286"/>
        <w:jc w:val="both"/>
        <w:rPr>
          <w:rFonts w:ascii="Arial" w:hAnsi="Arial" w:cs="Arial"/>
          <w:b/>
        </w:rPr>
      </w:pPr>
    </w:p>
    <w:p w:rsidR="000F0CF4" w:rsidRPr="003D0D9D" w:rsidRDefault="000F0CF4" w:rsidP="006E2191">
      <w:pPr>
        <w:autoSpaceDE w:val="0"/>
        <w:autoSpaceDN w:val="0"/>
        <w:adjustRightInd w:val="0"/>
        <w:spacing w:line="240" w:lineRule="auto"/>
        <w:ind w:left="-284" w:right="-286"/>
        <w:jc w:val="both"/>
        <w:rPr>
          <w:rFonts w:ascii="Arial" w:hAnsi="Arial" w:cs="Arial"/>
          <w:b/>
        </w:rPr>
      </w:pPr>
      <w:r w:rsidRPr="003D0D9D">
        <w:rPr>
          <w:rFonts w:ascii="Arial" w:hAnsi="Arial" w:cs="Arial"/>
          <w:b/>
        </w:rPr>
        <w:t>X</w:t>
      </w:r>
      <w:r w:rsidR="00887A43" w:rsidRPr="003D0D9D">
        <w:rPr>
          <w:rFonts w:ascii="Arial" w:hAnsi="Arial" w:cs="Arial"/>
          <w:b/>
        </w:rPr>
        <w:t>I</w:t>
      </w:r>
      <w:r w:rsidRPr="003D0D9D">
        <w:rPr>
          <w:rFonts w:ascii="Arial" w:hAnsi="Arial" w:cs="Arial"/>
          <w:b/>
        </w:rPr>
        <w:t>.</w:t>
      </w:r>
      <w:r w:rsidR="006225BF" w:rsidRPr="003D0D9D">
        <w:rPr>
          <w:rFonts w:ascii="Arial" w:hAnsi="Arial" w:cs="Arial"/>
          <w:b/>
        </w:rPr>
        <w:t xml:space="preserve"> </w:t>
      </w:r>
      <w:r w:rsidRPr="003D0D9D">
        <w:rPr>
          <w:rFonts w:ascii="Arial" w:hAnsi="Arial" w:cs="Arial"/>
          <w:b/>
        </w:rPr>
        <w:t>Závěrečná ustanovení</w:t>
      </w: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Není-li v této smlouvě sjednáno jinak, platí pro tento smluvní vztah příslušná ustanovení zákona č. 89/2012 Sb., občanský zákoník, a předpisů s ním souvisejících.</w:t>
      </w:r>
    </w:p>
    <w:p w:rsidR="000F0CF4" w:rsidRPr="003D0D9D" w:rsidRDefault="000F0CF4" w:rsidP="006E2191">
      <w:pPr>
        <w:tabs>
          <w:tab w:val="num" w:pos="426"/>
        </w:tabs>
        <w:spacing w:after="0" w:line="240" w:lineRule="auto"/>
        <w:ind w:left="-284" w:right="-286" w:hanging="426"/>
        <w:jc w:val="both"/>
        <w:rPr>
          <w:rFonts w:ascii="Arial" w:hAnsi="Arial" w:cs="Arial"/>
        </w:rPr>
      </w:pP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Odpověď na nabídku s pozměňovacím dodatkem nebo odchylkou (§ 1740 odst. 3 občanského zákoníku) není přijata, pokud druhá smluvní strana tuto odpověď výslovně písemně nepotvrdí jako přijetí nabídky na uzavření smlouvy.</w:t>
      </w:r>
      <w:r w:rsidR="00F0051E">
        <w:rPr>
          <w:rFonts w:ascii="Arial" w:hAnsi="Arial" w:cs="Arial"/>
        </w:rPr>
        <w:t xml:space="preserve"> </w:t>
      </w:r>
    </w:p>
    <w:p w:rsidR="00772676" w:rsidRPr="003D0D9D" w:rsidRDefault="00772676" w:rsidP="006E2191">
      <w:pPr>
        <w:tabs>
          <w:tab w:val="num" w:pos="426"/>
        </w:tabs>
        <w:spacing w:after="0" w:line="240" w:lineRule="auto"/>
        <w:ind w:left="-284" w:right="-286" w:hanging="426"/>
        <w:jc w:val="both"/>
        <w:rPr>
          <w:rFonts w:ascii="Arial" w:hAnsi="Arial" w:cs="Arial"/>
        </w:rPr>
      </w:pP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 xml:space="preserve">Změnit nebo doplnit tuto smlouvu mohou smluvní strany pouze formou písemných dodatků, které budou vzestupně číslovány, výslovně prohlášeny za dodatek této smlouvy a podepsány oprávněnými zástupci smluvních stran před zahájením plnění. </w:t>
      </w:r>
    </w:p>
    <w:p w:rsidR="000F0CF4" w:rsidRPr="003D0D9D" w:rsidRDefault="000F0CF4" w:rsidP="006E2191">
      <w:pPr>
        <w:pStyle w:val="Odstavecseseznamem"/>
        <w:tabs>
          <w:tab w:val="num" w:pos="426"/>
        </w:tabs>
        <w:ind w:left="-284" w:right="-286" w:hanging="426"/>
        <w:rPr>
          <w:rFonts w:ascii="Arial" w:hAnsi="Arial" w:cs="Arial"/>
          <w:sz w:val="22"/>
          <w:szCs w:val="22"/>
        </w:rPr>
      </w:pP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Smluvní strany se odchylně od ustanovení občanského zákoníku, která obecně upravují uzavření smlouvy, dohodly, že dodatek je uzavřen výlučně tehdy, byl-li písemný návrh dodatku podepsaný a předložený jednou smluvní stranou podepsán druhou smluvní stranou ve znění předloženého návrhu bez jakýchkoli změn, výhrad apod. a doručen navrhující smluvní straně. Za přijetí návrhu dodatku se nebude považovat případ, kdy smluvní strana, které byl návrh adresován, se fakticky zachová podle návrhu dodatku, tj. např. poskytne-li nebo přijme-li plnění, aniž by zároveň návrh dodatku podepsala.</w:t>
      </w:r>
    </w:p>
    <w:p w:rsidR="000F0CF4" w:rsidRPr="003D0D9D" w:rsidRDefault="000F0CF4" w:rsidP="006E2191">
      <w:pPr>
        <w:pStyle w:val="Bezmezer"/>
        <w:tabs>
          <w:tab w:val="num" w:pos="426"/>
        </w:tabs>
        <w:ind w:left="-284" w:right="-286" w:hanging="426"/>
        <w:jc w:val="both"/>
        <w:rPr>
          <w:rFonts w:ascii="Arial" w:hAnsi="Arial" w:cs="Arial"/>
        </w:rPr>
      </w:pPr>
    </w:p>
    <w:p w:rsidR="000F0CF4"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 xml:space="preserve">Smluvní strany odchylně od ustanovení § 582 odst. 2 občanského zákoníku sjednávají, že mohou namítnout neplatnost změny této smlouvy pro nedodržení sjednané formy i v případě, že již bylo plněno. </w:t>
      </w:r>
    </w:p>
    <w:p w:rsidR="000F0CF4" w:rsidRPr="003D0D9D" w:rsidRDefault="000F0CF4" w:rsidP="006E2191">
      <w:pPr>
        <w:pStyle w:val="Bezmezer"/>
        <w:tabs>
          <w:tab w:val="num" w:pos="426"/>
        </w:tabs>
        <w:ind w:left="-284" w:right="-286" w:hanging="426"/>
        <w:jc w:val="both"/>
        <w:rPr>
          <w:rFonts w:ascii="Arial" w:hAnsi="Arial" w:cs="Arial"/>
        </w:rPr>
      </w:pP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Poskytovatel není oprávněn převést svá práva a povinnosti ze smlouvy, nebo její část, třetí osobě bez předchozího písemného souhlasu objednatele.</w:t>
      </w:r>
    </w:p>
    <w:p w:rsidR="000F0CF4" w:rsidRPr="003D0D9D" w:rsidRDefault="000F0CF4" w:rsidP="006E2191">
      <w:pPr>
        <w:pStyle w:val="Bezmezer"/>
        <w:tabs>
          <w:tab w:val="num" w:pos="426"/>
        </w:tabs>
        <w:ind w:left="-284" w:right="-286" w:hanging="426"/>
        <w:jc w:val="both"/>
        <w:rPr>
          <w:rFonts w:ascii="Arial" w:hAnsi="Arial" w:cs="Arial"/>
        </w:rPr>
      </w:pPr>
    </w:p>
    <w:p w:rsidR="000F0CF4"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Obě smluvní strany se dohodly, že v případě nástupnictví jsou nástupnické organizace smluvních stran vázány ustanoveními této smlouvy v plném rozsahu.</w:t>
      </w:r>
    </w:p>
    <w:p w:rsidR="00B57DE8" w:rsidRPr="003D0D9D" w:rsidRDefault="00B57DE8" w:rsidP="006E2191">
      <w:pPr>
        <w:spacing w:after="0" w:line="240" w:lineRule="auto"/>
        <w:ind w:left="-284" w:right="-286"/>
        <w:jc w:val="both"/>
        <w:rPr>
          <w:rFonts w:ascii="Arial" w:hAnsi="Arial" w:cs="Arial"/>
        </w:rPr>
      </w:pP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Písemnosti se považují za doručené i v případě, že kterákoliv ze smluvních stran její doručení odmítne či jinak znemožní.</w:t>
      </w:r>
    </w:p>
    <w:p w:rsidR="000F0CF4" w:rsidRPr="003D0D9D" w:rsidRDefault="000F0CF4" w:rsidP="006E2191">
      <w:pPr>
        <w:pStyle w:val="Bezmezer"/>
        <w:tabs>
          <w:tab w:val="num" w:pos="426"/>
        </w:tabs>
        <w:ind w:left="-284" w:right="-286" w:hanging="426"/>
        <w:jc w:val="both"/>
        <w:rPr>
          <w:rFonts w:ascii="Arial" w:hAnsi="Arial" w:cs="Arial"/>
        </w:rPr>
      </w:pPr>
    </w:p>
    <w:p w:rsidR="000F0CF4" w:rsidRPr="003D0D9D" w:rsidRDefault="000F0CF4" w:rsidP="006E2191">
      <w:pPr>
        <w:numPr>
          <w:ilvl w:val="0"/>
          <w:numId w:val="30"/>
        </w:numPr>
        <w:tabs>
          <w:tab w:val="clear" w:pos="360"/>
          <w:tab w:val="num" w:pos="426"/>
        </w:tabs>
        <w:spacing w:after="0" w:line="240" w:lineRule="auto"/>
        <w:ind w:left="-284" w:right="-286" w:hanging="426"/>
        <w:jc w:val="both"/>
        <w:rPr>
          <w:rFonts w:ascii="Arial" w:hAnsi="Arial" w:cs="Arial"/>
        </w:rPr>
      </w:pPr>
      <w:r w:rsidRPr="003D0D9D">
        <w:rPr>
          <w:rFonts w:ascii="Arial" w:hAnsi="Arial" w:cs="Arial"/>
        </w:rPr>
        <w:t>Osoby podepisující tuto smlouvu svým podpisem stvrzují platnost svých jednatelských</w:t>
      </w:r>
      <w:r w:rsidR="006E2191">
        <w:rPr>
          <w:rFonts w:ascii="Arial" w:hAnsi="Arial" w:cs="Arial"/>
        </w:rPr>
        <w:t xml:space="preserve"> </w:t>
      </w:r>
      <w:r w:rsidRPr="003D0D9D">
        <w:rPr>
          <w:rFonts w:ascii="Arial" w:hAnsi="Arial" w:cs="Arial"/>
        </w:rPr>
        <w:t>oprávnění.</w:t>
      </w:r>
    </w:p>
    <w:p w:rsidR="000F0CF4" w:rsidRPr="003D0D9D" w:rsidRDefault="000F0CF4" w:rsidP="006E2191">
      <w:pPr>
        <w:pStyle w:val="Odstavecseseznamem"/>
        <w:tabs>
          <w:tab w:val="num" w:pos="426"/>
        </w:tabs>
        <w:ind w:left="-284" w:right="-286" w:hanging="426"/>
        <w:rPr>
          <w:rFonts w:ascii="Arial" w:hAnsi="Arial" w:cs="Arial"/>
          <w:sz w:val="22"/>
          <w:szCs w:val="22"/>
        </w:rPr>
      </w:pPr>
    </w:p>
    <w:p w:rsidR="00B57DE8" w:rsidRPr="00B57DE8" w:rsidRDefault="002D03A0" w:rsidP="006E2191">
      <w:pPr>
        <w:numPr>
          <w:ilvl w:val="0"/>
          <w:numId w:val="30"/>
        </w:numPr>
        <w:tabs>
          <w:tab w:val="clear" w:pos="360"/>
          <w:tab w:val="num" w:pos="426"/>
        </w:tabs>
        <w:spacing w:after="0"/>
        <w:ind w:left="-284" w:right="-286" w:hanging="426"/>
        <w:jc w:val="both"/>
        <w:rPr>
          <w:rFonts w:ascii="Arial" w:eastAsia="Times New Roman" w:hAnsi="Arial" w:cs="Arial"/>
          <w:lang w:eastAsia="zh-CN"/>
        </w:rPr>
      </w:pPr>
      <w:r w:rsidRPr="002D03A0">
        <w:rPr>
          <w:rFonts w:ascii="Arial" w:eastAsia="Times New Roman" w:hAnsi="Arial" w:cs="Arial"/>
          <w:lang w:eastAsia="zh-CN"/>
        </w:rPr>
        <w:t>Smlouva se vyhotovuje ve 4 (čtyřech) stejnopisech, z nichž každý má platnost originálu. Každá ze smluvních stran obdrží po 2 (dvou) stejnopisech.</w:t>
      </w:r>
    </w:p>
    <w:p w:rsidR="00B57DE8" w:rsidRPr="00B57DE8" w:rsidRDefault="00B57DE8" w:rsidP="006E2191">
      <w:pPr>
        <w:spacing w:after="0"/>
        <w:ind w:left="-284" w:right="-286"/>
        <w:jc w:val="both"/>
        <w:rPr>
          <w:rFonts w:ascii="Arial" w:eastAsia="Times New Roman" w:hAnsi="Arial" w:cs="Arial"/>
          <w:lang w:eastAsia="zh-CN"/>
        </w:rPr>
      </w:pPr>
    </w:p>
    <w:p w:rsidR="000F0CF4" w:rsidRPr="003D0D9D" w:rsidRDefault="000F0CF4" w:rsidP="006E2191">
      <w:pPr>
        <w:pStyle w:val="Zkladntext"/>
        <w:widowControl/>
        <w:numPr>
          <w:ilvl w:val="0"/>
          <w:numId w:val="30"/>
        </w:numPr>
        <w:tabs>
          <w:tab w:val="clear" w:pos="360"/>
          <w:tab w:val="clear" w:pos="1418"/>
          <w:tab w:val="num" w:pos="426"/>
        </w:tabs>
        <w:suppressAutoHyphens w:val="0"/>
        <w:autoSpaceDE/>
        <w:spacing w:before="0"/>
        <w:ind w:left="-284" w:right="-286" w:hanging="426"/>
        <w:rPr>
          <w:rFonts w:ascii="Arial" w:hAnsi="Arial" w:cs="Arial"/>
          <w:sz w:val="22"/>
          <w:szCs w:val="22"/>
        </w:rPr>
      </w:pPr>
      <w:r w:rsidRPr="003D0D9D">
        <w:rPr>
          <w:rFonts w:ascii="Arial" w:hAnsi="Arial" w:cs="Arial"/>
          <w:sz w:val="22"/>
          <w:szCs w:val="22"/>
        </w:rPr>
        <w:lastRenderedPageBreak/>
        <w:t>Smluvní strany shodně prohlašují, že si tuto smlouvu před jejím podpisem přečetly, a že byla uzavřena po vzájemném projednání dle jejich pravé a svobodné vůle určitě, vážně a srozumitelně a její autentičnost stvrzují svými podpisy.</w:t>
      </w:r>
    </w:p>
    <w:p w:rsidR="000F0CF4" w:rsidRPr="003D0D9D" w:rsidRDefault="000F0CF4" w:rsidP="006E2191">
      <w:pPr>
        <w:pStyle w:val="Bezmezer"/>
        <w:tabs>
          <w:tab w:val="num" w:pos="426"/>
        </w:tabs>
        <w:ind w:left="-284" w:right="-286" w:hanging="426"/>
        <w:jc w:val="both"/>
        <w:rPr>
          <w:rFonts w:ascii="Arial" w:hAnsi="Arial" w:cs="Arial"/>
        </w:rPr>
      </w:pPr>
    </w:p>
    <w:p w:rsidR="00AB07DF" w:rsidRPr="00AB07DF" w:rsidRDefault="00AB07DF" w:rsidP="00BC7EB6">
      <w:pPr>
        <w:pStyle w:val="Zkladntext"/>
        <w:widowControl/>
        <w:numPr>
          <w:ilvl w:val="0"/>
          <w:numId w:val="30"/>
        </w:numPr>
        <w:tabs>
          <w:tab w:val="clear" w:pos="360"/>
          <w:tab w:val="clear" w:pos="1418"/>
          <w:tab w:val="num" w:pos="426"/>
        </w:tabs>
        <w:suppressAutoHyphens w:val="0"/>
        <w:autoSpaceDE/>
        <w:spacing w:before="0"/>
        <w:ind w:left="-284" w:right="-286" w:hanging="426"/>
        <w:rPr>
          <w:rFonts w:ascii="Arial" w:hAnsi="Arial" w:cs="Arial"/>
          <w:sz w:val="22"/>
          <w:szCs w:val="22"/>
        </w:rPr>
      </w:pPr>
      <w:r w:rsidRPr="00AB07DF">
        <w:rPr>
          <w:rFonts w:ascii="Arial" w:hAnsi="Arial" w:cs="Arial"/>
          <w:sz w:val="22"/>
          <w:szCs w:val="22"/>
        </w:rPr>
        <w:t>Smluvní strany berou na vědomí, že tato smlouva bude v souladu s platnou právní úpravou uveřejněna v registru smluv vedeným Ministerstvem vnitra. Smluvní strany se dohodly, že v souladu s </w:t>
      </w:r>
      <w:proofErr w:type="spellStart"/>
      <w:r w:rsidRPr="00AB07DF">
        <w:rPr>
          <w:rFonts w:ascii="Arial" w:hAnsi="Arial" w:cs="Arial"/>
          <w:sz w:val="22"/>
          <w:szCs w:val="22"/>
        </w:rPr>
        <w:t>ust</w:t>
      </w:r>
      <w:proofErr w:type="spellEnd"/>
      <w:r w:rsidRPr="00AB07DF">
        <w:rPr>
          <w:rFonts w:ascii="Arial" w:hAnsi="Arial" w:cs="Arial"/>
          <w:sz w:val="22"/>
          <w:szCs w:val="22"/>
        </w:rPr>
        <w:t xml:space="preserve">. § 5 zák. č. 340/2015 Sb., o registru smluv, zašle </w:t>
      </w:r>
      <w:r w:rsidR="00472596">
        <w:rPr>
          <w:rFonts w:ascii="Arial" w:hAnsi="Arial" w:cs="Arial"/>
          <w:sz w:val="22"/>
          <w:szCs w:val="22"/>
        </w:rPr>
        <w:t>objednatel</w:t>
      </w:r>
      <w:r w:rsidRPr="00AB07DF">
        <w:rPr>
          <w:rFonts w:ascii="Arial" w:hAnsi="Arial" w:cs="Arial"/>
          <w:sz w:val="22"/>
          <w:szCs w:val="22"/>
        </w:rPr>
        <w:t xml:space="preserve"> správci registru smluv elektronický obraz textového obsahu této smlouvy v otevřeném a strojově čitelném formátu. P</w:t>
      </w:r>
      <w:r w:rsidR="00472596">
        <w:rPr>
          <w:rFonts w:ascii="Arial" w:hAnsi="Arial" w:cs="Arial"/>
          <w:sz w:val="22"/>
          <w:szCs w:val="22"/>
        </w:rPr>
        <w:t>oskytovatel</w:t>
      </w:r>
      <w:r w:rsidRPr="00AB07DF">
        <w:rPr>
          <w:rFonts w:ascii="Arial" w:hAnsi="Arial" w:cs="Arial"/>
          <w:sz w:val="22"/>
          <w:szCs w:val="22"/>
        </w:rPr>
        <w:t xml:space="preserve"> je oprávněn před podpisem smlouvy označit v textu této smlouvy červeným zvýrazněním pasáže, obsahující obchodní tajemství nebo jiné informace ve smyslu </w:t>
      </w:r>
      <w:proofErr w:type="spellStart"/>
      <w:r w:rsidRPr="00AB07DF">
        <w:rPr>
          <w:rFonts w:ascii="Arial" w:hAnsi="Arial" w:cs="Arial"/>
          <w:sz w:val="22"/>
          <w:szCs w:val="22"/>
        </w:rPr>
        <w:t>ust</w:t>
      </w:r>
      <w:proofErr w:type="spellEnd"/>
      <w:r w:rsidRPr="00AB07DF">
        <w:rPr>
          <w:rFonts w:ascii="Arial" w:hAnsi="Arial" w:cs="Arial"/>
          <w:sz w:val="22"/>
          <w:szCs w:val="22"/>
        </w:rPr>
        <w:t>. § 3 odst. 1 zák. č. 340/2015 Sb., o registru smluv, které budou pro účely zveřejnění znečitelněny.</w:t>
      </w:r>
    </w:p>
    <w:p w:rsidR="00AB07DF" w:rsidRPr="007E5630" w:rsidRDefault="00AB07DF" w:rsidP="00AB07DF">
      <w:pPr>
        <w:spacing w:after="0"/>
        <w:ind w:left="708" w:right="-286"/>
        <w:jc w:val="both"/>
        <w:rPr>
          <w:rFonts w:ascii="Arial" w:hAnsi="Arial" w:cs="Arial"/>
        </w:rPr>
      </w:pPr>
    </w:p>
    <w:p w:rsidR="000F0CF4" w:rsidRDefault="000F0CF4" w:rsidP="006E2191">
      <w:pPr>
        <w:pStyle w:val="Zkladntext"/>
        <w:widowControl/>
        <w:numPr>
          <w:ilvl w:val="0"/>
          <w:numId w:val="30"/>
        </w:numPr>
        <w:tabs>
          <w:tab w:val="clear" w:pos="360"/>
          <w:tab w:val="clear" w:pos="1418"/>
          <w:tab w:val="num" w:pos="426"/>
        </w:tabs>
        <w:suppressAutoHyphens w:val="0"/>
        <w:autoSpaceDE/>
        <w:spacing w:before="0"/>
        <w:ind w:left="-284" w:right="-286" w:hanging="426"/>
        <w:rPr>
          <w:rFonts w:ascii="Arial" w:hAnsi="Arial" w:cs="Arial"/>
          <w:sz w:val="22"/>
          <w:szCs w:val="22"/>
        </w:rPr>
      </w:pPr>
      <w:r w:rsidRPr="003D0D9D">
        <w:rPr>
          <w:rFonts w:ascii="Arial" w:hAnsi="Arial" w:cs="Arial"/>
          <w:sz w:val="22"/>
          <w:szCs w:val="22"/>
        </w:rPr>
        <w:t>Ne</w:t>
      </w:r>
      <w:r w:rsidR="00BC2EE8" w:rsidRPr="003D0D9D">
        <w:rPr>
          <w:rFonts w:ascii="Arial" w:hAnsi="Arial" w:cs="Arial"/>
          <w:sz w:val="22"/>
          <w:szCs w:val="22"/>
        </w:rPr>
        <w:t>dílnou součástí této smlouvy j</w:t>
      </w:r>
      <w:r w:rsidR="00D36C65">
        <w:rPr>
          <w:rFonts w:ascii="Arial" w:hAnsi="Arial" w:cs="Arial"/>
          <w:sz w:val="22"/>
          <w:szCs w:val="22"/>
        </w:rPr>
        <w:t xml:space="preserve">sou následující </w:t>
      </w:r>
      <w:r w:rsidR="003A39BE" w:rsidRPr="003D0D9D">
        <w:rPr>
          <w:rFonts w:ascii="Arial" w:hAnsi="Arial" w:cs="Arial"/>
          <w:sz w:val="22"/>
          <w:szCs w:val="22"/>
        </w:rPr>
        <w:t>příloh</w:t>
      </w:r>
      <w:r w:rsidR="00D36C65">
        <w:rPr>
          <w:rFonts w:ascii="Arial" w:hAnsi="Arial" w:cs="Arial"/>
          <w:sz w:val="22"/>
          <w:szCs w:val="22"/>
        </w:rPr>
        <w:t>y:</w:t>
      </w:r>
    </w:p>
    <w:p w:rsidR="00472596" w:rsidRPr="003D0D9D" w:rsidRDefault="00472596" w:rsidP="00472596">
      <w:pPr>
        <w:pStyle w:val="Zkladntext"/>
        <w:widowControl/>
        <w:tabs>
          <w:tab w:val="clear" w:pos="1418"/>
        </w:tabs>
        <w:suppressAutoHyphens w:val="0"/>
        <w:autoSpaceDE/>
        <w:spacing w:before="0"/>
        <w:ind w:left="-284" w:right="-286"/>
        <w:rPr>
          <w:rFonts w:ascii="Arial" w:hAnsi="Arial" w:cs="Arial"/>
          <w:sz w:val="22"/>
          <w:szCs w:val="22"/>
        </w:rPr>
      </w:pPr>
    </w:p>
    <w:p w:rsidR="00CC794F" w:rsidRPr="007E118F" w:rsidRDefault="00CC794F" w:rsidP="00AB07DF">
      <w:pPr>
        <w:pStyle w:val="Odstavecseseznamem"/>
        <w:spacing w:line="276" w:lineRule="auto"/>
        <w:ind w:left="-284" w:right="-286" w:firstLine="0"/>
        <w:rPr>
          <w:rFonts w:ascii="Arial" w:hAnsi="Arial" w:cs="Arial"/>
          <w:b/>
          <w:sz w:val="18"/>
          <w:szCs w:val="18"/>
        </w:rPr>
      </w:pPr>
      <w:r w:rsidRPr="00AB07DF">
        <w:rPr>
          <w:rFonts w:ascii="Arial" w:hAnsi="Arial" w:cs="Arial"/>
          <w:b/>
          <w:sz w:val="22"/>
          <w:szCs w:val="22"/>
        </w:rPr>
        <w:t>Příloha č.</w:t>
      </w:r>
      <w:r w:rsidR="003A4560" w:rsidRPr="00AB07DF">
        <w:rPr>
          <w:rFonts w:ascii="Arial" w:hAnsi="Arial" w:cs="Arial"/>
          <w:b/>
          <w:sz w:val="22"/>
          <w:szCs w:val="22"/>
        </w:rPr>
        <w:t xml:space="preserve"> </w:t>
      </w:r>
      <w:r w:rsidRPr="00AB07DF">
        <w:rPr>
          <w:rFonts w:ascii="Arial" w:hAnsi="Arial" w:cs="Arial"/>
          <w:b/>
          <w:sz w:val="22"/>
          <w:szCs w:val="22"/>
        </w:rPr>
        <w:t>1:</w:t>
      </w:r>
      <w:r w:rsidRPr="00AB07DF">
        <w:rPr>
          <w:rFonts w:ascii="Arial" w:hAnsi="Arial" w:cs="Arial"/>
          <w:sz w:val="22"/>
          <w:szCs w:val="22"/>
        </w:rPr>
        <w:t xml:space="preserve"> </w:t>
      </w:r>
      <w:r w:rsidRPr="009E5120">
        <w:rPr>
          <w:rFonts w:ascii="Arial" w:hAnsi="Arial" w:cs="Arial"/>
          <w:b/>
          <w:sz w:val="22"/>
          <w:szCs w:val="22"/>
        </w:rPr>
        <w:t xml:space="preserve">Specifikace </w:t>
      </w:r>
      <w:r w:rsidR="00262C2E">
        <w:rPr>
          <w:rFonts w:ascii="Arial" w:hAnsi="Arial" w:cs="Arial"/>
          <w:b/>
          <w:sz w:val="22"/>
          <w:szCs w:val="22"/>
        </w:rPr>
        <w:t>stáže</w:t>
      </w:r>
      <w:r w:rsidRPr="00AB07DF">
        <w:rPr>
          <w:rFonts w:ascii="Arial" w:hAnsi="Arial" w:cs="Arial"/>
          <w:sz w:val="22"/>
          <w:szCs w:val="22"/>
        </w:rPr>
        <w:t xml:space="preserve"> </w:t>
      </w:r>
      <w:r w:rsidRPr="007E118F">
        <w:rPr>
          <w:rFonts w:ascii="Arial" w:hAnsi="Arial" w:cs="Arial"/>
          <w:sz w:val="18"/>
          <w:szCs w:val="18"/>
        </w:rPr>
        <w:t>(</w:t>
      </w:r>
      <w:r w:rsidR="00D36C65" w:rsidRPr="007E118F">
        <w:rPr>
          <w:rFonts w:ascii="Arial" w:hAnsi="Arial" w:cs="Arial"/>
          <w:sz w:val="18"/>
          <w:szCs w:val="18"/>
        </w:rPr>
        <w:t>uchazeč předložil v nabídce)</w:t>
      </w:r>
    </w:p>
    <w:p w:rsidR="00C20D75" w:rsidRDefault="00C20D75" w:rsidP="006E2191">
      <w:pPr>
        <w:pStyle w:val="Odstavecseseznamem"/>
        <w:autoSpaceDE w:val="0"/>
        <w:autoSpaceDN w:val="0"/>
        <w:adjustRightInd w:val="0"/>
        <w:ind w:left="-284" w:right="-286" w:firstLine="0"/>
        <w:rPr>
          <w:rFonts w:ascii="Arial" w:hAnsi="Arial" w:cs="Arial"/>
          <w:b/>
          <w:sz w:val="22"/>
          <w:szCs w:val="22"/>
        </w:rPr>
      </w:pPr>
    </w:p>
    <w:p w:rsidR="009C4379" w:rsidRDefault="00C20D75" w:rsidP="006E2191">
      <w:pPr>
        <w:pStyle w:val="Odstavecseseznamem"/>
        <w:autoSpaceDE w:val="0"/>
        <w:autoSpaceDN w:val="0"/>
        <w:adjustRightInd w:val="0"/>
        <w:ind w:left="-284" w:right="-286" w:firstLine="0"/>
        <w:rPr>
          <w:rFonts w:ascii="Arial" w:hAnsi="Arial" w:cs="Arial"/>
          <w:b/>
          <w:sz w:val="22"/>
          <w:szCs w:val="22"/>
        </w:rPr>
      </w:pPr>
      <w:r w:rsidRPr="00AB07DF">
        <w:rPr>
          <w:rFonts w:ascii="Arial" w:hAnsi="Arial" w:cs="Arial"/>
          <w:b/>
          <w:sz w:val="22"/>
          <w:szCs w:val="22"/>
        </w:rPr>
        <w:t xml:space="preserve">Příloha č. </w:t>
      </w:r>
      <w:r>
        <w:rPr>
          <w:rFonts w:ascii="Arial" w:hAnsi="Arial" w:cs="Arial"/>
          <w:b/>
          <w:sz w:val="22"/>
          <w:szCs w:val="22"/>
        </w:rPr>
        <w:t>2</w:t>
      </w:r>
      <w:r w:rsidRPr="00AB07DF">
        <w:rPr>
          <w:rFonts w:ascii="Arial" w:hAnsi="Arial" w:cs="Arial"/>
          <w:b/>
          <w:sz w:val="22"/>
          <w:szCs w:val="22"/>
        </w:rPr>
        <w:t>:</w:t>
      </w:r>
      <w:r>
        <w:rPr>
          <w:rFonts w:ascii="Arial" w:hAnsi="Arial" w:cs="Arial"/>
          <w:b/>
          <w:sz w:val="22"/>
          <w:szCs w:val="22"/>
        </w:rPr>
        <w:t xml:space="preserve"> </w:t>
      </w:r>
      <w:r w:rsidRPr="00793990">
        <w:rPr>
          <w:rFonts w:ascii="Arial" w:hAnsi="Arial" w:cs="Arial"/>
          <w:b/>
          <w:sz w:val="22"/>
          <w:szCs w:val="22"/>
        </w:rPr>
        <w:t>Doklad o pojištění záruky pro případ úpadku cestovní kanceláře</w:t>
      </w:r>
      <w:r w:rsidR="009C4379">
        <w:rPr>
          <w:rFonts w:ascii="Arial" w:hAnsi="Arial" w:cs="Arial"/>
          <w:b/>
          <w:sz w:val="22"/>
          <w:szCs w:val="22"/>
        </w:rPr>
        <w:t xml:space="preserve"> </w:t>
      </w:r>
    </w:p>
    <w:p w:rsidR="00D36C65" w:rsidRPr="00C20D75" w:rsidRDefault="00C20D75" w:rsidP="009C4379">
      <w:pPr>
        <w:pStyle w:val="Odstavecseseznamem"/>
        <w:autoSpaceDE w:val="0"/>
        <w:autoSpaceDN w:val="0"/>
        <w:adjustRightInd w:val="0"/>
        <w:ind w:left="-284" w:right="-286" w:firstLine="992"/>
        <w:rPr>
          <w:rFonts w:ascii="Arial" w:hAnsi="Arial" w:cs="Arial"/>
          <w:i/>
          <w:sz w:val="18"/>
          <w:szCs w:val="18"/>
        </w:rPr>
      </w:pPr>
      <w:r w:rsidRPr="00C20D75">
        <w:rPr>
          <w:rFonts w:ascii="Arial" w:hAnsi="Arial" w:cs="Arial"/>
          <w:i/>
          <w:sz w:val="18"/>
          <w:szCs w:val="18"/>
        </w:rPr>
        <w:t>(předloží vybraný dodavatel v rámci poskytnutí součinnosti před podpisem smlouvy)</w:t>
      </w:r>
    </w:p>
    <w:p w:rsidR="00472596" w:rsidRPr="00C20D75" w:rsidRDefault="00472596" w:rsidP="006E2191">
      <w:pPr>
        <w:pStyle w:val="Odstavecseseznamem"/>
        <w:autoSpaceDE w:val="0"/>
        <w:autoSpaceDN w:val="0"/>
        <w:adjustRightInd w:val="0"/>
        <w:ind w:left="-284" w:right="-286" w:firstLine="0"/>
        <w:rPr>
          <w:rFonts w:ascii="Arial" w:hAnsi="Arial" w:cs="Arial"/>
          <w:sz w:val="22"/>
          <w:szCs w:val="22"/>
        </w:rPr>
      </w:pPr>
    </w:p>
    <w:p w:rsidR="00472596" w:rsidRDefault="00472596" w:rsidP="006E2191">
      <w:pPr>
        <w:pStyle w:val="Odstavecseseznamem"/>
        <w:autoSpaceDE w:val="0"/>
        <w:autoSpaceDN w:val="0"/>
        <w:adjustRightInd w:val="0"/>
        <w:ind w:left="-284" w:right="-286" w:firstLine="0"/>
        <w:rPr>
          <w:rFonts w:ascii="Arial" w:hAnsi="Arial" w:cs="Arial"/>
          <w:sz w:val="22"/>
          <w:szCs w:val="22"/>
        </w:rPr>
      </w:pPr>
    </w:p>
    <w:p w:rsidR="00472596" w:rsidRDefault="00472596" w:rsidP="006E2191">
      <w:pPr>
        <w:pStyle w:val="Odstavecseseznamem"/>
        <w:autoSpaceDE w:val="0"/>
        <w:autoSpaceDN w:val="0"/>
        <w:adjustRightInd w:val="0"/>
        <w:ind w:left="-284" w:right="-286" w:firstLine="0"/>
        <w:rPr>
          <w:rFonts w:ascii="Arial" w:hAnsi="Arial" w:cs="Arial"/>
          <w:sz w:val="22"/>
          <w:szCs w:val="22"/>
        </w:rPr>
      </w:pPr>
    </w:p>
    <w:p w:rsidR="00472596" w:rsidRDefault="00472596" w:rsidP="006E2191">
      <w:pPr>
        <w:pStyle w:val="Odstavecseseznamem"/>
        <w:autoSpaceDE w:val="0"/>
        <w:autoSpaceDN w:val="0"/>
        <w:adjustRightInd w:val="0"/>
        <w:ind w:left="-284" w:right="-286" w:firstLine="0"/>
        <w:rPr>
          <w:rFonts w:ascii="Arial" w:hAnsi="Arial" w:cs="Arial"/>
          <w:sz w:val="22"/>
          <w:szCs w:val="22"/>
        </w:rPr>
      </w:pPr>
    </w:p>
    <w:p w:rsidR="00472596" w:rsidRDefault="00472596" w:rsidP="006E2191">
      <w:pPr>
        <w:pStyle w:val="Odstavecseseznamem"/>
        <w:autoSpaceDE w:val="0"/>
        <w:autoSpaceDN w:val="0"/>
        <w:adjustRightInd w:val="0"/>
        <w:ind w:left="-284" w:right="-286" w:firstLine="0"/>
        <w:rPr>
          <w:rFonts w:ascii="Arial" w:hAnsi="Arial" w:cs="Arial"/>
          <w:sz w:val="22"/>
          <w:szCs w:val="22"/>
        </w:rPr>
      </w:pPr>
    </w:p>
    <w:p w:rsidR="00472596" w:rsidRDefault="00472596" w:rsidP="006E2191">
      <w:pPr>
        <w:pStyle w:val="Odstavecseseznamem"/>
        <w:autoSpaceDE w:val="0"/>
        <w:autoSpaceDN w:val="0"/>
        <w:adjustRightInd w:val="0"/>
        <w:ind w:left="-284" w:right="-286" w:firstLine="0"/>
        <w:rPr>
          <w:rFonts w:ascii="Arial" w:hAnsi="Arial" w:cs="Arial"/>
          <w:sz w:val="22"/>
          <w:szCs w:val="22"/>
        </w:rPr>
      </w:pPr>
    </w:p>
    <w:p w:rsidR="00472596" w:rsidRDefault="00472596" w:rsidP="006E2191">
      <w:pPr>
        <w:pStyle w:val="Odstavecseseznamem"/>
        <w:autoSpaceDE w:val="0"/>
        <w:autoSpaceDN w:val="0"/>
        <w:adjustRightInd w:val="0"/>
        <w:ind w:left="-284" w:right="-286" w:firstLine="0"/>
        <w:rPr>
          <w:rFonts w:ascii="Arial" w:hAnsi="Arial" w:cs="Arial"/>
          <w:sz w:val="22"/>
          <w:szCs w:val="22"/>
        </w:rPr>
      </w:pPr>
    </w:p>
    <w:p w:rsidR="00DC62D5" w:rsidRDefault="00DC62D5" w:rsidP="006E2191">
      <w:pPr>
        <w:pStyle w:val="Odstavecseseznamem"/>
        <w:autoSpaceDE w:val="0"/>
        <w:autoSpaceDN w:val="0"/>
        <w:adjustRightInd w:val="0"/>
        <w:ind w:left="-284" w:right="-286" w:firstLine="0"/>
        <w:rPr>
          <w:rFonts w:ascii="Arial" w:hAnsi="Arial" w:cs="Arial"/>
          <w:sz w:val="22"/>
          <w:szCs w:val="22"/>
        </w:rPr>
      </w:pPr>
      <w:r w:rsidRPr="003D0D9D">
        <w:rPr>
          <w:rFonts w:ascii="Arial" w:hAnsi="Arial" w:cs="Arial"/>
          <w:sz w:val="22"/>
          <w:szCs w:val="22"/>
        </w:rPr>
        <w:t>Za obj</w:t>
      </w:r>
      <w:r w:rsidR="00CC794F">
        <w:rPr>
          <w:rFonts w:ascii="Arial" w:hAnsi="Arial" w:cs="Arial"/>
          <w:sz w:val="22"/>
          <w:szCs w:val="22"/>
        </w:rPr>
        <w:t xml:space="preserve">ednatele: </w:t>
      </w:r>
      <w:r w:rsidR="00CC794F">
        <w:rPr>
          <w:rFonts w:ascii="Arial" w:hAnsi="Arial" w:cs="Arial"/>
          <w:sz w:val="22"/>
          <w:szCs w:val="22"/>
        </w:rPr>
        <w:tab/>
      </w:r>
      <w:r w:rsidR="00CC794F">
        <w:rPr>
          <w:rFonts w:ascii="Arial" w:hAnsi="Arial" w:cs="Arial"/>
          <w:sz w:val="22"/>
          <w:szCs w:val="22"/>
        </w:rPr>
        <w:tab/>
      </w:r>
      <w:r w:rsidR="00CC794F">
        <w:rPr>
          <w:rFonts w:ascii="Arial" w:hAnsi="Arial" w:cs="Arial"/>
          <w:sz w:val="22"/>
          <w:szCs w:val="22"/>
        </w:rPr>
        <w:tab/>
      </w:r>
      <w:r w:rsidR="00CC794F">
        <w:rPr>
          <w:rFonts w:ascii="Arial" w:hAnsi="Arial" w:cs="Arial"/>
          <w:sz w:val="22"/>
          <w:szCs w:val="22"/>
        </w:rPr>
        <w:tab/>
      </w:r>
      <w:r w:rsidR="00CC794F">
        <w:rPr>
          <w:rFonts w:ascii="Arial" w:hAnsi="Arial" w:cs="Arial"/>
          <w:sz w:val="22"/>
          <w:szCs w:val="22"/>
        </w:rPr>
        <w:tab/>
      </w:r>
      <w:r w:rsidR="00472596">
        <w:rPr>
          <w:rFonts w:ascii="Arial" w:hAnsi="Arial" w:cs="Arial"/>
          <w:sz w:val="22"/>
          <w:szCs w:val="22"/>
        </w:rPr>
        <w:tab/>
      </w:r>
      <w:r w:rsidRPr="003D0D9D">
        <w:rPr>
          <w:rFonts w:ascii="Arial" w:hAnsi="Arial" w:cs="Arial"/>
          <w:sz w:val="22"/>
          <w:szCs w:val="22"/>
        </w:rPr>
        <w:t>Za poskytovatele:</w:t>
      </w:r>
    </w:p>
    <w:p w:rsidR="00AB07DF" w:rsidRDefault="00AB07DF" w:rsidP="00AB07DF">
      <w:pPr>
        <w:pStyle w:val="Bezmezer"/>
        <w:ind w:left="-284"/>
      </w:pPr>
    </w:p>
    <w:p w:rsidR="00472596" w:rsidRDefault="00472596" w:rsidP="00AB07DF">
      <w:pPr>
        <w:pStyle w:val="Bezmezer"/>
        <w:ind w:left="-284"/>
      </w:pPr>
    </w:p>
    <w:p w:rsidR="00472596" w:rsidRPr="00472596" w:rsidRDefault="00472596" w:rsidP="00472596">
      <w:pPr>
        <w:pStyle w:val="Bezmezer"/>
        <w:rPr>
          <w:rFonts w:ascii="Arial" w:hAnsi="Arial" w:cs="Arial"/>
        </w:rPr>
      </w:pPr>
    </w:p>
    <w:p w:rsidR="00AB07DF" w:rsidRPr="00472596" w:rsidRDefault="00AB07DF" w:rsidP="00AB07DF">
      <w:pPr>
        <w:pStyle w:val="Bezmezer"/>
        <w:ind w:left="-284"/>
        <w:rPr>
          <w:rFonts w:ascii="Arial" w:hAnsi="Arial" w:cs="Arial"/>
          <w:highlight w:val="yellow"/>
        </w:rPr>
      </w:pPr>
      <w:r w:rsidRPr="00472596">
        <w:rPr>
          <w:rFonts w:ascii="Arial" w:hAnsi="Arial" w:cs="Arial"/>
        </w:rPr>
        <w:t>V</w:t>
      </w:r>
      <w:r w:rsidR="00276412" w:rsidRPr="00472596">
        <w:rPr>
          <w:rFonts w:ascii="Arial" w:hAnsi="Arial" w:cs="Arial"/>
        </w:rPr>
        <w:t>e Dvoře</w:t>
      </w:r>
      <w:r w:rsidR="00041027" w:rsidRPr="00472596">
        <w:rPr>
          <w:rFonts w:ascii="Arial" w:hAnsi="Arial" w:cs="Arial"/>
        </w:rPr>
        <w:t xml:space="preserve"> Králové </w:t>
      </w:r>
      <w:r w:rsidR="00276412" w:rsidRPr="00472596">
        <w:rPr>
          <w:rFonts w:ascii="Arial" w:hAnsi="Arial" w:cs="Arial"/>
        </w:rPr>
        <w:t xml:space="preserve">n/L. </w:t>
      </w:r>
      <w:r w:rsidR="00041027" w:rsidRPr="00472596">
        <w:rPr>
          <w:rFonts w:ascii="Arial" w:hAnsi="Arial" w:cs="Arial"/>
        </w:rPr>
        <w:t xml:space="preserve">dne </w:t>
      </w:r>
      <w:r w:rsidRPr="00472596">
        <w:rPr>
          <w:rFonts w:ascii="Arial" w:hAnsi="Arial" w:cs="Arial"/>
        </w:rPr>
        <w:t xml:space="preserve">   </w:t>
      </w:r>
      <w:r w:rsidR="00276412" w:rsidRPr="00472596">
        <w:rPr>
          <w:rFonts w:ascii="Arial" w:hAnsi="Arial" w:cs="Arial"/>
        </w:rPr>
        <w:t>…</w:t>
      </w:r>
      <w:r w:rsidRPr="00472596">
        <w:rPr>
          <w:rFonts w:ascii="Arial" w:hAnsi="Arial" w:cs="Arial"/>
        </w:rPr>
        <w:t>………</w:t>
      </w:r>
      <w:proofErr w:type="gramStart"/>
      <w:r w:rsidRPr="00472596">
        <w:rPr>
          <w:rFonts w:ascii="Arial" w:hAnsi="Arial" w:cs="Arial"/>
        </w:rPr>
        <w:t>…….</w:t>
      </w:r>
      <w:proofErr w:type="gramEnd"/>
      <w:r w:rsidRPr="00472596">
        <w:rPr>
          <w:rFonts w:ascii="Arial" w:hAnsi="Arial" w:cs="Arial"/>
        </w:rPr>
        <w:t>.</w:t>
      </w:r>
      <w:r w:rsidRPr="00472596">
        <w:rPr>
          <w:rFonts w:ascii="Arial" w:hAnsi="Arial" w:cs="Arial"/>
        </w:rPr>
        <w:tab/>
      </w:r>
      <w:r w:rsidRPr="00472596">
        <w:rPr>
          <w:rFonts w:ascii="Arial" w:hAnsi="Arial" w:cs="Arial"/>
        </w:rPr>
        <w:tab/>
      </w:r>
      <w:r w:rsidR="00041027" w:rsidRPr="00472596">
        <w:rPr>
          <w:rFonts w:ascii="Arial" w:hAnsi="Arial" w:cs="Arial"/>
          <w:highlight w:val="yellow"/>
        </w:rPr>
        <w:t>V</w:t>
      </w:r>
      <w:r w:rsidR="00D36C65" w:rsidRPr="00472596">
        <w:rPr>
          <w:rFonts w:ascii="Arial" w:hAnsi="Arial" w:cs="Arial"/>
          <w:highlight w:val="yellow"/>
        </w:rPr>
        <w:t>…………</w:t>
      </w:r>
      <w:proofErr w:type="gramStart"/>
      <w:r w:rsidRPr="00472596">
        <w:rPr>
          <w:rFonts w:ascii="Arial" w:hAnsi="Arial" w:cs="Arial"/>
          <w:highlight w:val="yellow"/>
        </w:rPr>
        <w:t>…….</w:t>
      </w:r>
      <w:proofErr w:type="gramEnd"/>
      <w:r w:rsidR="00276412" w:rsidRPr="00472596">
        <w:rPr>
          <w:rFonts w:ascii="Arial" w:hAnsi="Arial" w:cs="Arial"/>
          <w:highlight w:val="yellow"/>
        </w:rPr>
        <w:t>.</w:t>
      </w:r>
      <w:r w:rsidR="00D36C65" w:rsidRPr="00472596">
        <w:rPr>
          <w:rFonts w:ascii="Arial" w:hAnsi="Arial" w:cs="Arial"/>
          <w:highlight w:val="yellow"/>
        </w:rPr>
        <w:t>…</w:t>
      </w:r>
      <w:r w:rsidR="00276412" w:rsidRPr="00472596">
        <w:rPr>
          <w:rFonts w:ascii="Arial" w:hAnsi="Arial" w:cs="Arial"/>
          <w:highlight w:val="yellow"/>
        </w:rPr>
        <w:t>…</w:t>
      </w:r>
      <w:r w:rsidR="00041027" w:rsidRPr="00472596">
        <w:rPr>
          <w:rFonts w:ascii="Arial" w:hAnsi="Arial" w:cs="Arial"/>
          <w:highlight w:val="yellow"/>
        </w:rPr>
        <w:t>dne…</w:t>
      </w:r>
      <w:r w:rsidRPr="00472596">
        <w:rPr>
          <w:rFonts w:ascii="Arial" w:hAnsi="Arial" w:cs="Arial"/>
          <w:highlight w:val="yellow"/>
        </w:rPr>
        <w:t>…….</w:t>
      </w:r>
      <w:r w:rsidR="00041027" w:rsidRPr="00472596">
        <w:rPr>
          <w:rFonts w:ascii="Arial" w:hAnsi="Arial" w:cs="Arial"/>
          <w:highlight w:val="yellow"/>
        </w:rPr>
        <w:t>……</w:t>
      </w:r>
    </w:p>
    <w:p w:rsidR="00472596" w:rsidRPr="00472596" w:rsidRDefault="00472596" w:rsidP="00AB07DF">
      <w:pPr>
        <w:pStyle w:val="Bezmezer"/>
        <w:ind w:left="-284"/>
        <w:rPr>
          <w:rFonts w:ascii="Arial" w:hAnsi="Arial" w:cs="Arial"/>
          <w:bCs/>
          <w:iCs/>
          <w:sz w:val="20"/>
          <w:szCs w:val="20"/>
        </w:rPr>
      </w:pPr>
    </w:p>
    <w:p w:rsidR="00472596" w:rsidRDefault="00472596" w:rsidP="00AB07DF">
      <w:pPr>
        <w:pStyle w:val="Bezmezer"/>
        <w:ind w:left="-284"/>
        <w:rPr>
          <w:bCs/>
          <w:iCs/>
          <w:sz w:val="20"/>
          <w:szCs w:val="20"/>
        </w:rPr>
      </w:pPr>
    </w:p>
    <w:p w:rsidR="00472596" w:rsidRDefault="00472596" w:rsidP="00AB07DF">
      <w:pPr>
        <w:pStyle w:val="Bezmezer"/>
        <w:ind w:left="-284"/>
        <w:rPr>
          <w:bCs/>
          <w:iCs/>
          <w:sz w:val="20"/>
          <w:szCs w:val="20"/>
        </w:rPr>
      </w:pPr>
    </w:p>
    <w:p w:rsidR="00472596" w:rsidRDefault="00472596" w:rsidP="00AB07DF">
      <w:pPr>
        <w:pStyle w:val="Bezmezer"/>
        <w:ind w:left="-284"/>
        <w:rPr>
          <w:bCs/>
          <w:iCs/>
          <w:sz w:val="20"/>
          <w:szCs w:val="20"/>
        </w:rPr>
      </w:pPr>
    </w:p>
    <w:p w:rsidR="00472596" w:rsidRDefault="00472596" w:rsidP="00AB07DF">
      <w:pPr>
        <w:pStyle w:val="Bezmezer"/>
        <w:ind w:left="-284"/>
        <w:rPr>
          <w:bCs/>
          <w:iCs/>
          <w:sz w:val="20"/>
          <w:szCs w:val="20"/>
        </w:rPr>
      </w:pPr>
    </w:p>
    <w:p w:rsidR="00AB07DF" w:rsidRDefault="00AB07DF" w:rsidP="00AB07DF">
      <w:pPr>
        <w:pStyle w:val="Bezmezer"/>
        <w:ind w:left="-284"/>
        <w:rPr>
          <w:bCs/>
          <w:iCs/>
          <w:sz w:val="20"/>
          <w:szCs w:val="20"/>
        </w:rPr>
      </w:pPr>
      <w:r>
        <w:rPr>
          <w:bCs/>
          <w:iCs/>
          <w:sz w:val="20"/>
          <w:szCs w:val="20"/>
        </w:rPr>
        <w:t>…………………………………………………</w:t>
      </w:r>
      <w:r w:rsidR="00472596">
        <w:rPr>
          <w:bCs/>
          <w:iCs/>
          <w:sz w:val="20"/>
          <w:szCs w:val="20"/>
        </w:rPr>
        <w:t>……………</w:t>
      </w:r>
      <w:r>
        <w:rPr>
          <w:bCs/>
          <w:iCs/>
          <w:sz w:val="20"/>
          <w:szCs w:val="20"/>
        </w:rPr>
        <w:tab/>
      </w:r>
      <w:r>
        <w:rPr>
          <w:bCs/>
          <w:iCs/>
          <w:sz w:val="20"/>
          <w:szCs w:val="20"/>
        </w:rPr>
        <w:tab/>
      </w:r>
      <w:r>
        <w:rPr>
          <w:bCs/>
          <w:iCs/>
          <w:sz w:val="20"/>
          <w:szCs w:val="20"/>
        </w:rPr>
        <w:tab/>
        <w:t>…………………………………………………</w:t>
      </w:r>
      <w:r w:rsidR="00472596">
        <w:rPr>
          <w:bCs/>
          <w:iCs/>
          <w:sz w:val="20"/>
          <w:szCs w:val="20"/>
        </w:rPr>
        <w:t>……………………….</w:t>
      </w:r>
      <w:r>
        <w:rPr>
          <w:bCs/>
          <w:iCs/>
          <w:sz w:val="20"/>
          <w:szCs w:val="20"/>
        </w:rPr>
        <w:t>.</w:t>
      </w:r>
    </w:p>
    <w:p w:rsidR="00AB07DF" w:rsidRPr="00472596" w:rsidRDefault="00AB07DF" w:rsidP="00AB07DF">
      <w:pPr>
        <w:spacing w:after="0"/>
        <w:ind w:left="-284" w:right="-286"/>
        <w:jc w:val="both"/>
        <w:rPr>
          <w:rFonts w:ascii="Arial" w:hAnsi="Arial" w:cs="Arial"/>
          <w:bCs/>
          <w:iCs/>
        </w:rPr>
      </w:pPr>
      <w:r w:rsidRPr="00472596">
        <w:rPr>
          <w:rFonts w:ascii="Arial" w:hAnsi="Arial" w:cs="Arial"/>
          <w:bCs/>
          <w:iCs/>
        </w:rPr>
        <w:t>Střední škola informatiky a služeb</w:t>
      </w:r>
      <w:r w:rsidRPr="00472596">
        <w:rPr>
          <w:rFonts w:ascii="Arial" w:hAnsi="Arial" w:cs="Arial"/>
          <w:bCs/>
          <w:iCs/>
        </w:rPr>
        <w:tab/>
      </w:r>
      <w:r w:rsidRPr="00472596">
        <w:rPr>
          <w:rFonts w:ascii="Arial" w:hAnsi="Arial" w:cs="Arial"/>
          <w:bCs/>
          <w:iCs/>
        </w:rPr>
        <w:tab/>
      </w:r>
      <w:r w:rsidRPr="00472596">
        <w:rPr>
          <w:rFonts w:ascii="Arial" w:hAnsi="Arial" w:cs="Arial"/>
          <w:bCs/>
          <w:iCs/>
        </w:rPr>
        <w:tab/>
      </w:r>
      <w:r w:rsidRPr="00472596">
        <w:rPr>
          <w:rFonts w:ascii="Arial" w:hAnsi="Arial" w:cs="Arial"/>
          <w:i/>
          <w:highlight w:val="yellow"/>
        </w:rPr>
        <w:t>doplní uchazeč:</w:t>
      </w:r>
      <w:r w:rsidRPr="00472596">
        <w:rPr>
          <w:rFonts w:ascii="Arial" w:hAnsi="Arial" w:cs="Arial"/>
          <w:highlight w:val="yellow"/>
        </w:rPr>
        <w:t xml:space="preserve"> jméno oprávněné osoby</w:t>
      </w:r>
    </w:p>
    <w:p w:rsidR="00AB07DF" w:rsidRPr="00472596" w:rsidRDefault="00AB07DF" w:rsidP="00AB07DF">
      <w:pPr>
        <w:spacing w:after="0"/>
        <w:ind w:left="-284" w:right="-286"/>
        <w:jc w:val="both"/>
        <w:rPr>
          <w:rFonts w:ascii="Arial" w:hAnsi="Arial" w:cs="Arial"/>
          <w:bCs/>
          <w:iCs/>
        </w:rPr>
      </w:pPr>
      <w:r w:rsidRPr="00472596">
        <w:rPr>
          <w:rFonts w:ascii="Arial" w:hAnsi="Arial" w:cs="Arial"/>
          <w:bCs/>
          <w:iCs/>
        </w:rPr>
        <w:t>Dvůr Králové nad Labem,</w:t>
      </w:r>
      <w:r w:rsidRPr="00472596">
        <w:rPr>
          <w:rFonts w:ascii="Arial" w:hAnsi="Arial" w:cs="Arial"/>
          <w:bCs/>
          <w:iCs/>
        </w:rPr>
        <w:tab/>
      </w:r>
      <w:r w:rsidRPr="00472596">
        <w:rPr>
          <w:rFonts w:ascii="Arial" w:hAnsi="Arial" w:cs="Arial"/>
          <w:bCs/>
          <w:iCs/>
        </w:rPr>
        <w:tab/>
      </w:r>
      <w:r w:rsidRPr="00472596">
        <w:rPr>
          <w:rFonts w:ascii="Arial" w:hAnsi="Arial" w:cs="Arial"/>
          <w:bCs/>
          <w:iCs/>
        </w:rPr>
        <w:tab/>
      </w:r>
      <w:r w:rsidRPr="00472596">
        <w:rPr>
          <w:rFonts w:ascii="Arial" w:hAnsi="Arial" w:cs="Arial"/>
          <w:bCs/>
          <w:iCs/>
        </w:rPr>
        <w:tab/>
      </w:r>
      <w:r w:rsidRPr="00472596">
        <w:rPr>
          <w:rFonts w:ascii="Arial" w:hAnsi="Arial" w:cs="Arial"/>
          <w:bCs/>
          <w:iCs/>
        </w:rPr>
        <w:tab/>
      </w:r>
      <w:r w:rsidRPr="00472596">
        <w:rPr>
          <w:rFonts w:ascii="Arial" w:hAnsi="Arial" w:cs="Arial"/>
        </w:rPr>
        <w:t xml:space="preserve"> </w:t>
      </w:r>
      <w:r w:rsidR="00472596" w:rsidRPr="00472596">
        <w:rPr>
          <w:rFonts w:ascii="Arial" w:hAnsi="Arial" w:cs="Arial"/>
        </w:rPr>
        <w:t xml:space="preserve"> </w:t>
      </w:r>
      <w:r w:rsidRPr="00472596">
        <w:rPr>
          <w:rFonts w:ascii="Arial" w:hAnsi="Arial" w:cs="Arial"/>
        </w:rPr>
        <w:t xml:space="preserve">   funkce</w:t>
      </w:r>
    </w:p>
    <w:p w:rsidR="00041027" w:rsidRPr="00472596" w:rsidRDefault="00AB07DF" w:rsidP="006E2191">
      <w:pPr>
        <w:tabs>
          <w:tab w:val="center" w:pos="1134"/>
          <w:tab w:val="center" w:pos="7088"/>
        </w:tabs>
        <w:spacing w:after="0"/>
        <w:ind w:left="-284" w:right="-286"/>
        <w:jc w:val="both"/>
        <w:rPr>
          <w:rFonts w:ascii="Arial" w:hAnsi="Arial" w:cs="Arial"/>
        </w:rPr>
      </w:pPr>
      <w:r w:rsidRPr="00472596">
        <w:rPr>
          <w:rFonts w:ascii="Arial" w:hAnsi="Arial" w:cs="Arial"/>
          <w:bCs/>
          <w:iCs/>
        </w:rPr>
        <w:t>Elišky Krásnohorské 2069</w:t>
      </w:r>
      <w:r w:rsidR="00041027" w:rsidRPr="00472596">
        <w:rPr>
          <w:rFonts w:ascii="Arial" w:hAnsi="Arial" w:cs="Arial"/>
        </w:rPr>
        <w:tab/>
      </w:r>
    </w:p>
    <w:p w:rsidR="00BC7EB6" w:rsidRPr="00793990" w:rsidRDefault="00BC7EB6" w:rsidP="006E2191">
      <w:pPr>
        <w:pStyle w:val="Odstavecseseznamem"/>
        <w:autoSpaceDE w:val="0"/>
        <w:autoSpaceDN w:val="0"/>
        <w:adjustRightInd w:val="0"/>
        <w:ind w:left="-284" w:right="-286" w:firstLine="0"/>
        <w:rPr>
          <w:rFonts w:ascii="Arial" w:eastAsia="Calibri" w:hAnsi="Arial" w:cs="Arial"/>
          <w:bCs/>
          <w:iCs/>
          <w:sz w:val="22"/>
          <w:szCs w:val="22"/>
          <w:lang w:eastAsia="en-US"/>
        </w:rPr>
      </w:pPr>
      <w:r w:rsidRPr="00793990">
        <w:rPr>
          <w:rFonts w:ascii="Arial" w:eastAsia="Calibri" w:hAnsi="Arial" w:cs="Arial"/>
          <w:iCs/>
          <w:sz w:val="22"/>
          <w:szCs w:val="22"/>
          <w:lang w:eastAsia="en-US"/>
        </w:rPr>
        <w:t>Mgr. et Mgr. Petr Vojtěch</w:t>
      </w:r>
    </w:p>
    <w:p w:rsidR="00450DD1" w:rsidRPr="00793990" w:rsidRDefault="00D334AA" w:rsidP="006E2191">
      <w:pPr>
        <w:pStyle w:val="Odstavecseseznamem"/>
        <w:autoSpaceDE w:val="0"/>
        <w:autoSpaceDN w:val="0"/>
        <w:adjustRightInd w:val="0"/>
        <w:ind w:left="-284" w:right="-286" w:firstLine="0"/>
        <w:rPr>
          <w:rFonts w:ascii="Arial" w:eastAsia="Calibri" w:hAnsi="Arial" w:cs="Arial"/>
          <w:bCs/>
          <w:iCs/>
          <w:sz w:val="22"/>
          <w:szCs w:val="22"/>
          <w:lang w:eastAsia="en-US"/>
        </w:rPr>
      </w:pPr>
      <w:r w:rsidRPr="00793990">
        <w:rPr>
          <w:rFonts w:ascii="Arial" w:eastAsia="Calibri" w:hAnsi="Arial" w:cs="Arial"/>
          <w:bCs/>
          <w:iCs/>
          <w:sz w:val="22"/>
          <w:szCs w:val="22"/>
          <w:lang w:eastAsia="en-US"/>
        </w:rPr>
        <w:t xml:space="preserve">   </w:t>
      </w:r>
      <w:r w:rsidR="00472596" w:rsidRPr="00793990">
        <w:rPr>
          <w:rFonts w:ascii="Arial" w:eastAsia="Calibri" w:hAnsi="Arial" w:cs="Arial"/>
          <w:bCs/>
          <w:iCs/>
          <w:sz w:val="22"/>
          <w:szCs w:val="22"/>
          <w:lang w:eastAsia="en-US"/>
        </w:rPr>
        <w:t xml:space="preserve">   </w:t>
      </w:r>
      <w:r w:rsidRPr="00793990">
        <w:rPr>
          <w:rFonts w:ascii="Arial" w:eastAsia="Calibri" w:hAnsi="Arial" w:cs="Arial"/>
          <w:bCs/>
          <w:iCs/>
          <w:sz w:val="22"/>
          <w:szCs w:val="22"/>
          <w:lang w:eastAsia="en-US"/>
        </w:rPr>
        <w:t xml:space="preserve"> </w:t>
      </w:r>
      <w:r w:rsidR="00FC21A0" w:rsidRPr="00793990">
        <w:rPr>
          <w:rFonts w:ascii="Arial" w:eastAsia="Calibri" w:hAnsi="Arial" w:cs="Arial"/>
          <w:bCs/>
          <w:iCs/>
          <w:sz w:val="22"/>
          <w:szCs w:val="22"/>
          <w:lang w:eastAsia="en-US"/>
        </w:rPr>
        <w:t>ředitel</w:t>
      </w:r>
      <w:r w:rsidR="00041027" w:rsidRPr="00793990">
        <w:rPr>
          <w:rFonts w:ascii="Arial" w:eastAsia="Calibri" w:hAnsi="Arial" w:cs="Arial"/>
          <w:bCs/>
          <w:iCs/>
          <w:sz w:val="22"/>
          <w:szCs w:val="22"/>
          <w:lang w:eastAsia="en-US"/>
        </w:rPr>
        <w:t xml:space="preserve"> školy</w:t>
      </w:r>
    </w:p>
    <w:sectPr w:rsidR="00450DD1" w:rsidRPr="00793990" w:rsidSect="0021694D">
      <w:headerReference w:type="default" r:id="rId8"/>
      <w:footerReference w:type="default" r:id="rId9"/>
      <w:pgSz w:w="11906" w:h="16838"/>
      <w:pgMar w:top="1490" w:right="1418" w:bottom="765"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E82" w:rsidRDefault="006C2E82">
      <w:pPr>
        <w:spacing w:after="0" w:line="240" w:lineRule="auto"/>
      </w:pPr>
      <w:r>
        <w:separator/>
      </w:r>
    </w:p>
  </w:endnote>
  <w:endnote w:type="continuationSeparator" w:id="0">
    <w:p w:rsidR="006C2E82" w:rsidRDefault="006C2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43C2" w:rsidRPr="00566CEC" w:rsidRDefault="00CD09B9">
    <w:pPr>
      <w:pStyle w:val="Zpat"/>
      <w:jc w:val="center"/>
      <w:rPr>
        <w:b/>
      </w:rPr>
    </w:pPr>
    <w:r w:rsidRPr="00B74F3C">
      <w:t xml:space="preserve">Stránka </w:t>
    </w:r>
    <w:r w:rsidR="005153EB" w:rsidRPr="00566CEC">
      <w:rPr>
        <w:b/>
        <w:sz w:val="24"/>
        <w:szCs w:val="24"/>
      </w:rPr>
      <w:fldChar w:fldCharType="begin"/>
    </w:r>
    <w:r w:rsidRPr="00566CEC">
      <w:rPr>
        <w:b/>
        <w:sz w:val="24"/>
        <w:szCs w:val="24"/>
      </w:rPr>
      <w:instrText xml:space="preserve"> PAGE  \* Arabic  \* MERGEFORMAT </w:instrText>
    </w:r>
    <w:r w:rsidR="005153EB" w:rsidRPr="00566CEC">
      <w:rPr>
        <w:b/>
        <w:sz w:val="24"/>
        <w:szCs w:val="24"/>
      </w:rPr>
      <w:fldChar w:fldCharType="separate"/>
    </w:r>
    <w:r w:rsidR="00975C24">
      <w:rPr>
        <w:b/>
        <w:noProof/>
        <w:sz w:val="24"/>
        <w:szCs w:val="24"/>
      </w:rPr>
      <w:t>1</w:t>
    </w:r>
    <w:r w:rsidR="005153EB" w:rsidRPr="00566CEC">
      <w:rPr>
        <w:b/>
        <w:sz w:val="24"/>
        <w:szCs w:val="24"/>
      </w:rPr>
      <w:fldChar w:fldCharType="end"/>
    </w:r>
    <w:r>
      <w:rPr>
        <w:b/>
        <w:sz w:val="24"/>
        <w:szCs w:val="24"/>
      </w:rPr>
      <w:t xml:space="preserve"> </w:t>
    </w:r>
    <w:r w:rsidRPr="00566CEC">
      <w:rPr>
        <w:b/>
      </w:rPr>
      <w:t xml:space="preserve">z </w:t>
    </w:r>
    <w:r w:rsidR="006C2E82">
      <w:fldChar w:fldCharType="begin"/>
    </w:r>
    <w:r w:rsidR="006C2E82">
      <w:instrText xml:space="preserve"> NUMPAGES  \* Arabic  \* MERGEFORMAT </w:instrText>
    </w:r>
    <w:r w:rsidR="006C2E82">
      <w:fldChar w:fldCharType="separate"/>
    </w:r>
    <w:r w:rsidR="00975C24" w:rsidRPr="00975C24">
      <w:rPr>
        <w:b/>
        <w:noProof/>
        <w:sz w:val="24"/>
      </w:rPr>
      <w:t>8</w:t>
    </w:r>
    <w:r w:rsidR="006C2E82">
      <w:rPr>
        <w:b/>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E82" w:rsidRDefault="006C2E82">
      <w:pPr>
        <w:spacing w:after="0" w:line="240" w:lineRule="auto"/>
      </w:pPr>
      <w:r>
        <w:separator/>
      </w:r>
    </w:p>
  </w:footnote>
  <w:footnote w:type="continuationSeparator" w:id="0">
    <w:p w:rsidR="006C2E82" w:rsidRDefault="006C2E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94D" w:rsidRDefault="0021694D" w:rsidP="0021694D">
    <w:pPr>
      <w:pStyle w:val="Zhlav"/>
      <w:jc w:val="center"/>
    </w:pPr>
    <w:r w:rsidRPr="007B0A5D">
      <w:rPr>
        <w:rFonts w:ascii="Verdana" w:hAnsi="Verdana" w:cs="Calibri"/>
        <w:noProof/>
        <w:sz w:val="24"/>
        <w:szCs w:val="24"/>
      </w:rPr>
      <w:drawing>
        <wp:inline distT="0" distB="0" distL="0" distR="0" wp14:anchorId="26339F2F" wp14:editId="256E9EC6">
          <wp:extent cx="4418965" cy="876193"/>
          <wp:effectExtent l="0" t="0" r="0" b="0"/>
          <wp:docPr id="4" name="Obrázek 4"/>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4477958" cy="8878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pStyle w:val="Nadpis1"/>
      <w:lvlText w:val="%1."/>
      <w:lvlJc w:val="left"/>
      <w:pPr>
        <w:tabs>
          <w:tab w:val="num" w:pos="0"/>
        </w:tabs>
        <w:ind w:left="720" w:hanging="360"/>
      </w:pPr>
      <w:rPr>
        <w:rFonts w:ascii="Calibri" w:hAnsi="Calibri" w:cs="Calibri"/>
        <w:b w:val="0"/>
        <w:i w:val="0"/>
        <w:sz w:val="18"/>
      </w:rPr>
    </w:lvl>
  </w:abstractNum>
  <w:abstractNum w:abstractNumId="2" w15:restartNumberingAfterBreak="0">
    <w:nsid w:val="00000005"/>
    <w:multiLevelType w:val="singleLevel"/>
    <w:tmpl w:val="3EAE2BDC"/>
    <w:lvl w:ilvl="0">
      <w:start w:val="1"/>
      <w:numFmt w:val="decimal"/>
      <w:lvlText w:val="%1."/>
      <w:lvlJc w:val="left"/>
      <w:pPr>
        <w:tabs>
          <w:tab w:val="num" w:pos="360"/>
        </w:tabs>
        <w:ind w:left="340" w:hanging="340"/>
      </w:pPr>
      <w:rPr>
        <w:rFonts w:ascii="Calibri" w:hAnsi="Calibri" w:cs="Georgia"/>
        <w:b/>
        <w:bCs/>
        <w:color w:val="000000"/>
        <w:sz w:val="24"/>
        <w:szCs w:val="24"/>
        <w:lang w:val="cs-CZ" w:eastAsia="zh-CN"/>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146"/>
        </w:tabs>
        <w:ind w:left="1146" w:hanging="360"/>
      </w:pPr>
    </w:lvl>
  </w:abstractNum>
  <w:abstractNum w:abstractNumId="4" w15:restartNumberingAfterBreak="0">
    <w:nsid w:val="00000007"/>
    <w:multiLevelType w:val="singleLevel"/>
    <w:tmpl w:val="00000007"/>
    <w:name w:val="WW8Num7"/>
    <w:lvl w:ilvl="0">
      <w:start w:val="1"/>
      <w:numFmt w:val="decimal"/>
      <w:lvlText w:val="%1."/>
      <w:lvlJc w:val="left"/>
      <w:pPr>
        <w:tabs>
          <w:tab w:val="num" w:pos="360"/>
        </w:tabs>
        <w:ind w:left="340" w:hanging="340"/>
      </w:pPr>
      <w:rPr>
        <w:rFonts w:ascii="Calibri" w:hAnsi="Calibri" w:cs="Georgia"/>
        <w:b/>
        <w:bCs/>
        <w:sz w:val="24"/>
        <w:szCs w:val="24"/>
        <w:lang w:val="cs-CZ" w:eastAsia="zh-CN"/>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928"/>
        </w:tabs>
        <w:ind w:left="928" w:hanging="360"/>
      </w:pPr>
      <w:rPr>
        <w:rFonts w:ascii="Calibri" w:hAnsi="Calibri" w:cs="Calibri"/>
        <w:b w:val="0"/>
        <w:i w:val="0"/>
        <w:sz w:val="18"/>
      </w:rPr>
    </w:lvl>
  </w:abstractNum>
  <w:abstractNum w:abstractNumId="6"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146"/>
        </w:tabs>
        <w:ind w:left="1146" w:hanging="360"/>
      </w:pPr>
      <w:rPr>
        <w:rFonts w:ascii="Calibri" w:hAnsi="Calibri" w:cs="Georgia"/>
      </w:rPr>
    </w:lvl>
  </w:abstractNum>
  <w:abstractNum w:abstractNumId="8" w15:restartNumberingAfterBreak="0">
    <w:nsid w:val="0000000C"/>
    <w:multiLevelType w:val="multilevel"/>
    <w:tmpl w:val="0000000C"/>
    <w:name w:val="WW8Num12"/>
    <w:lvl w:ilvl="0">
      <w:start w:val="1"/>
      <w:numFmt w:val="decimal"/>
      <w:lvlText w:val="%1."/>
      <w:lvlJc w:val="left"/>
      <w:pPr>
        <w:tabs>
          <w:tab w:val="num" w:pos="0"/>
        </w:tabs>
        <w:ind w:left="360" w:hanging="360"/>
      </w:pPr>
      <w:rPr>
        <w:rFonts w:ascii="Calibri" w:hAnsi="Calibri" w:cs="Calibri"/>
        <w:b/>
        <w:i/>
        <w:caps w:val="0"/>
        <w:smallCaps w:val="0"/>
        <w:strike w:val="0"/>
        <w:dstrike w:val="0"/>
        <w:vanish w:val="0"/>
        <w:color w:val="auto"/>
        <w:position w:val="0"/>
        <w:sz w:val="24"/>
        <w:szCs w:val="24"/>
        <w:u w:val="none"/>
        <w:vertAlign w:val="baseline"/>
      </w:rPr>
    </w:lvl>
    <w:lvl w:ilvl="1">
      <w:start w:val="1"/>
      <w:numFmt w:val="lowerLetter"/>
      <w:lvlText w:val="%2)"/>
      <w:lvlJc w:val="left"/>
      <w:pPr>
        <w:tabs>
          <w:tab w:val="num" w:pos="0"/>
        </w:tabs>
        <w:ind w:left="357"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D"/>
    <w:multiLevelType w:val="multilevel"/>
    <w:tmpl w:val="F354A652"/>
    <w:name w:val="WW8Num13"/>
    <w:lvl w:ilvl="0">
      <w:start w:val="1"/>
      <w:numFmt w:val="decimal"/>
      <w:pStyle w:val="dkovn2rovn"/>
      <w:lvlText w:val="%1."/>
      <w:lvlJc w:val="left"/>
      <w:pPr>
        <w:tabs>
          <w:tab w:val="num" w:pos="0"/>
        </w:tabs>
        <w:ind w:left="360" w:hanging="360"/>
      </w:pPr>
      <w:rPr>
        <w:rFonts w:ascii="Calibri" w:hAnsi="Calibri" w:cs="Times New Roman"/>
        <w:b/>
        <w:bCs/>
        <w:i w:val="0"/>
        <w:iCs w:val="0"/>
        <w:caps w:val="0"/>
        <w:smallCaps w:val="0"/>
        <w:strike w:val="0"/>
        <w:dstrike w:val="0"/>
        <w:vanish w:val="0"/>
        <w:color w:val="auto"/>
        <w:spacing w:val="0"/>
        <w:kern w:val="1"/>
        <w:position w:val="0"/>
        <w:sz w:val="24"/>
        <w:szCs w:val="24"/>
        <w:u w:val="none"/>
        <w:vertAlign w:val="baseline"/>
        <w:em w:val="none"/>
      </w:rPr>
    </w:lvl>
    <w:lvl w:ilvl="1">
      <w:start w:val="1"/>
      <w:numFmt w:val="lowerLetter"/>
      <w:lvlText w:val="%2)"/>
      <w:lvlJc w:val="left"/>
      <w:pPr>
        <w:tabs>
          <w:tab w:val="num" w:pos="0"/>
        </w:tabs>
        <w:ind w:left="357"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0E"/>
    <w:multiLevelType w:val="multilevel"/>
    <w:tmpl w:val="0000000E"/>
    <w:name w:val="WW8Num14"/>
    <w:lvl w:ilvl="0">
      <w:start w:val="1"/>
      <w:numFmt w:val="decimal"/>
      <w:lvlText w:val="%1."/>
      <w:lvlJc w:val="left"/>
      <w:pPr>
        <w:tabs>
          <w:tab w:val="num" w:pos="0"/>
        </w:tabs>
        <w:ind w:left="360" w:hanging="360"/>
      </w:pPr>
      <w:rPr>
        <w:rFonts w:ascii="Calibri" w:hAnsi="Calibri" w:cs="Calibri"/>
        <w:b/>
        <w:i/>
        <w:caps w:val="0"/>
        <w:smallCaps w:val="0"/>
        <w:strike w:val="0"/>
        <w:dstrike w:val="0"/>
        <w:vanish w:val="0"/>
        <w:color w:val="auto"/>
        <w:position w:val="0"/>
        <w:sz w:val="24"/>
        <w:szCs w:val="24"/>
        <w:u w:val="none"/>
        <w:vertAlign w:val="baseline"/>
      </w:rPr>
    </w:lvl>
    <w:lvl w:ilvl="1">
      <w:start w:val="1"/>
      <w:numFmt w:val="lowerLetter"/>
      <w:lvlText w:val="%2)"/>
      <w:lvlJc w:val="left"/>
      <w:pPr>
        <w:tabs>
          <w:tab w:val="num" w:pos="0"/>
        </w:tabs>
        <w:ind w:left="357"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0F"/>
    <w:multiLevelType w:val="multilevel"/>
    <w:tmpl w:val="0000000F"/>
    <w:name w:val="WW8Num15"/>
    <w:lvl w:ilvl="0">
      <w:start w:val="1"/>
      <w:numFmt w:val="decimal"/>
      <w:lvlText w:val="%1."/>
      <w:lvlJc w:val="left"/>
      <w:pPr>
        <w:tabs>
          <w:tab w:val="num" w:pos="0"/>
        </w:tabs>
        <w:ind w:left="360" w:hanging="360"/>
      </w:pPr>
      <w:rPr>
        <w:rFonts w:ascii="Calibri" w:hAnsi="Calibri" w:cs="Calibri"/>
        <w:b/>
        <w:i/>
        <w:caps w:val="0"/>
        <w:smallCaps w:val="0"/>
        <w:strike w:val="0"/>
        <w:dstrike w:val="0"/>
        <w:vanish w:val="0"/>
        <w:color w:val="auto"/>
        <w:position w:val="0"/>
        <w:sz w:val="24"/>
        <w:szCs w:val="24"/>
        <w:u w:val="none"/>
        <w:vertAlign w:val="baseline"/>
      </w:rPr>
    </w:lvl>
    <w:lvl w:ilvl="1">
      <w:start w:val="1"/>
      <w:numFmt w:val="lowerLetter"/>
      <w:lvlText w:val="%2)"/>
      <w:lvlJc w:val="left"/>
      <w:pPr>
        <w:tabs>
          <w:tab w:val="num" w:pos="0"/>
        </w:tabs>
        <w:ind w:left="357"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10"/>
    <w:multiLevelType w:val="singleLevel"/>
    <w:tmpl w:val="00000010"/>
    <w:name w:val="WW8Num16"/>
    <w:lvl w:ilvl="0">
      <w:start w:val="1"/>
      <w:numFmt w:val="upperRoman"/>
      <w:pStyle w:val="Nadpis3"/>
      <w:lvlText w:val="%1."/>
      <w:lvlJc w:val="right"/>
      <w:pPr>
        <w:tabs>
          <w:tab w:val="num" w:pos="0"/>
        </w:tabs>
        <w:ind w:left="720" w:hanging="360"/>
      </w:pPr>
    </w:lvl>
  </w:abstractNum>
  <w:abstractNum w:abstractNumId="13" w15:restartNumberingAfterBreak="0">
    <w:nsid w:val="00000011"/>
    <w:multiLevelType w:val="singleLevel"/>
    <w:tmpl w:val="00000011"/>
    <w:name w:val="WW8Num17"/>
    <w:lvl w:ilvl="0">
      <w:start w:val="1"/>
      <w:numFmt w:val="decimal"/>
      <w:lvlText w:val="%1."/>
      <w:lvlJc w:val="left"/>
      <w:pPr>
        <w:tabs>
          <w:tab w:val="num" w:pos="360"/>
        </w:tabs>
        <w:ind w:left="340" w:hanging="340"/>
      </w:pPr>
      <w:rPr>
        <w:rFonts w:ascii="Calibri" w:hAnsi="Calibri" w:cs="Georgia"/>
        <w:b/>
        <w:bCs/>
        <w:sz w:val="24"/>
        <w:szCs w:val="24"/>
      </w:rPr>
    </w:lvl>
  </w:abstractNum>
  <w:abstractNum w:abstractNumId="14" w15:restartNumberingAfterBreak="0">
    <w:nsid w:val="00000013"/>
    <w:multiLevelType w:val="singleLevel"/>
    <w:tmpl w:val="00000013"/>
    <w:name w:val="WW8Num20"/>
    <w:lvl w:ilvl="0">
      <w:start w:val="1"/>
      <w:numFmt w:val="decimal"/>
      <w:lvlText w:val="%1."/>
      <w:lvlJc w:val="left"/>
      <w:pPr>
        <w:tabs>
          <w:tab w:val="num" w:pos="360"/>
        </w:tabs>
        <w:ind w:left="340" w:hanging="340"/>
      </w:pPr>
      <w:rPr>
        <w:rFonts w:ascii="Calibri" w:hAnsi="Calibri" w:cs="Georgia"/>
        <w:b/>
        <w:bCs/>
        <w:sz w:val="24"/>
        <w:szCs w:val="24"/>
        <w:lang w:val="cs-CZ"/>
      </w:rPr>
    </w:lvl>
  </w:abstractNum>
  <w:abstractNum w:abstractNumId="15" w15:restartNumberingAfterBreak="0">
    <w:nsid w:val="0173403A"/>
    <w:multiLevelType w:val="hybridMultilevel"/>
    <w:tmpl w:val="118C6E70"/>
    <w:lvl w:ilvl="0" w:tplc="6D04B446">
      <w:start w:val="1"/>
      <w:numFmt w:val="decimal"/>
      <w:lvlText w:val="%1."/>
      <w:lvlJc w:val="left"/>
      <w:pPr>
        <w:ind w:left="28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30F076A"/>
    <w:multiLevelType w:val="multilevel"/>
    <w:tmpl w:val="3AAC4F5A"/>
    <w:lvl w:ilvl="0">
      <w:start w:val="1"/>
      <w:numFmt w:val="decimal"/>
      <w:lvlText w:val="%1."/>
      <w:lvlJc w:val="left"/>
      <w:pPr>
        <w:ind w:left="540" w:hanging="540"/>
      </w:pPr>
      <w:rPr>
        <w:rFonts w:hint="default"/>
        <w:u w:val="none"/>
      </w:rPr>
    </w:lvl>
    <w:lvl w:ilvl="1">
      <w:start w:val="2"/>
      <w:numFmt w:val="decimal"/>
      <w:lvlText w:val="%1.%2."/>
      <w:lvlJc w:val="left"/>
      <w:pPr>
        <w:ind w:left="720" w:hanging="540"/>
      </w:pPr>
      <w:rPr>
        <w:rFonts w:hint="default"/>
        <w:u w:val="none"/>
      </w:rPr>
    </w:lvl>
    <w:lvl w:ilvl="2">
      <w:start w:val="1"/>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800" w:hanging="1080"/>
      </w:pPr>
      <w:rPr>
        <w:rFonts w:hint="default"/>
        <w:u w:val="none"/>
      </w:rPr>
    </w:lvl>
    <w:lvl w:ilvl="5">
      <w:start w:val="1"/>
      <w:numFmt w:val="decimal"/>
      <w:lvlText w:val="%1.%2.%3.%4.%5.%6."/>
      <w:lvlJc w:val="left"/>
      <w:pPr>
        <w:ind w:left="1980" w:hanging="1080"/>
      </w:pPr>
      <w:rPr>
        <w:rFonts w:hint="default"/>
        <w:u w:val="none"/>
      </w:rPr>
    </w:lvl>
    <w:lvl w:ilvl="6">
      <w:start w:val="1"/>
      <w:numFmt w:val="decimal"/>
      <w:lvlText w:val="%1.%2.%3.%4.%5.%6.%7."/>
      <w:lvlJc w:val="left"/>
      <w:pPr>
        <w:ind w:left="2520" w:hanging="1440"/>
      </w:pPr>
      <w:rPr>
        <w:rFonts w:hint="default"/>
        <w:u w:val="none"/>
      </w:rPr>
    </w:lvl>
    <w:lvl w:ilvl="7">
      <w:start w:val="1"/>
      <w:numFmt w:val="decimal"/>
      <w:lvlText w:val="%1.%2.%3.%4.%5.%6.%7.%8."/>
      <w:lvlJc w:val="left"/>
      <w:pPr>
        <w:ind w:left="2700" w:hanging="1440"/>
      </w:pPr>
      <w:rPr>
        <w:rFonts w:hint="default"/>
        <w:u w:val="none"/>
      </w:rPr>
    </w:lvl>
    <w:lvl w:ilvl="8">
      <w:start w:val="1"/>
      <w:numFmt w:val="decimal"/>
      <w:lvlText w:val="%1.%2.%3.%4.%5.%6.%7.%8.%9."/>
      <w:lvlJc w:val="left"/>
      <w:pPr>
        <w:ind w:left="3240" w:hanging="1800"/>
      </w:pPr>
      <w:rPr>
        <w:rFonts w:hint="default"/>
        <w:u w:val="none"/>
      </w:rPr>
    </w:lvl>
  </w:abstractNum>
  <w:abstractNum w:abstractNumId="17" w15:restartNumberingAfterBreak="0">
    <w:nsid w:val="04B95AB7"/>
    <w:multiLevelType w:val="hybridMultilevel"/>
    <w:tmpl w:val="5810D40C"/>
    <w:lvl w:ilvl="0" w:tplc="0405000F">
      <w:start w:val="1"/>
      <w:numFmt w:val="decimal"/>
      <w:lvlText w:val="%1."/>
      <w:lvlJc w:val="left"/>
      <w:pPr>
        <w:ind w:left="720" w:hanging="360"/>
      </w:pPr>
    </w:lvl>
    <w:lvl w:ilvl="1" w:tplc="76288210">
      <w:start w:val="1"/>
      <w:numFmt w:val="decimal"/>
      <w:lvlText w:val="%2."/>
      <w:lvlJc w:val="left"/>
      <w:pPr>
        <w:ind w:left="1440" w:hanging="360"/>
      </w:pPr>
      <w:rPr>
        <w:rFonts w:ascii="Times New Roman" w:eastAsia="Times New Roman" w:hAnsi="Times New Roman" w:cs="Times New Roman"/>
        <w:strike w:val="0"/>
        <w:color w:val="auto"/>
      </w:rPr>
    </w:lvl>
    <w:lvl w:ilvl="2" w:tplc="76E23D3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51D4DC6"/>
    <w:multiLevelType w:val="hybridMultilevel"/>
    <w:tmpl w:val="EAC62A8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056A739D"/>
    <w:multiLevelType w:val="hybridMultilevel"/>
    <w:tmpl w:val="1C3455B8"/>
    <w:lvl w:ilvl="0" w:tplc="8ABCE9A8">
      <w:start w:val="1"/>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0" w15:restartNumberingAfterBreak="0">
    <w:nsid w:val="086378EC"/>
    <w:multiLevelType w:val="hybridMultilevel"/>
    <w:tmpl w:val="40103AC2"/>
    <w:lvl w:ilvl="0" w:tplc="EE1077F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C702B5C"/>
    <w:multiLevelType w:val="hybridMultilevel"/>
    <w:tmpl w:val="EE664BF6"/>
    <w:lvl w:ilvl="0" w:tplc="0405000F">
      <w:start w:val="1"/>
      <w:numFmt w:val="decimal"/>
      <w:lvlText w:val="%1."/>
      <w:lvlJc w:val="left"/>
      <w:pPr>
        <w:tabs>
          <w:tab w:val="num" w:pos="900"/>
        </w:tabs>
        <w:ind w:left="900" w:hanging="360"/>
      </w:p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2" w15:restartNumberingAfterBreak="0">
    <w:nsid w:val="1CA0637A"/>
    <w:multiLevelType w:val="multilevel"/>
    <w:tmpl w:val="010C6A36"/>
    <w:lvl w:ilvl="0">
      <w:start w:val="1"/>
      <w:numFmt w:val="none"/>
      <w:lvlText w:val="1.4.6."/>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3" w15:restartNumberingAfterBreak="0">
    <w:nsid w:val="1EC51592"/>
    <w:multiLevelType w:val="multilevel"/>
    <w:tmpl w:val="86E8DB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977ED5"/>
    <w:multiLevelType w:val="multilevel"/>
    <w:tmpl w:val="42F04858"/>
    <w:lvl w:ilvl="0">
      <w:start w:val="1"/>
      <w:numFmt w:val="none"/>
      <w:lvlText w:val="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32630FE"/>
    <w:multiLevelType w:val="hybridMultilevel"/>
    <w:tmpl w:val="2E4CA71E"/>
    <w:lvl w:ilvl="0" w:tplc="047690FA">
      <w:start w:val="1"/>
      <w:numFmt w:val="decimal"/>
      <w:lvlText w:val="%1.1.6."/>
      <w:lvlJc w:val="left"/>
      <w:pPr>
        <w:ind w:left="1792" w:hanging="360"/>
      </w:pPr>
      <w:rPr>
        <w:rFonts w:hint="default"/>
      </w:rPr>
    </w:lvl>
    <w:lvl w:ilvl="1" w:tplc="047690FA">
      <w:start w:val="1"/>
      <w:numFmt w:val="decimal"/>
      <w:lvlText w:val="%2.1.6."/>
      <w:lvlJc w:val="left"/>
      <w:pPr>
        <w:ind w:left="1440" w:hanging="360"/>
      </w:pPr>
      <w:rPr>
        <w:rFonts w:hint="default"/>
      </w:rPr>
    </w:lvl>
    <w:lvl w:ilvl="2" w:tplc="40F8E056">
      <w:start w:val="1"/>
      <w:numFmt w:val="lowerLetter"/>
      <w:lvlText w:val="%3)"/>
      <w:lvlJc w:val="left"/>
      <w:pPr>
        <w:ind w:left="2340" w:hanging="360"/>
      </w:pPr>
      <w:rPr>
        <w:rFonts w:hint="default"/>
      </w:rPr>
    </w:lvl>
    <w:lvl w:ilvl="3" w:tplc="8ABCE9A8">
      <w:start w:val="1"/>
      <w:numFmt w:val="bullet"/>
      <w:lvlText w:val="-"/>
      <w:lvlJc w:val="left"/>
      <w:pPr>
        <w:ind w:left="2880" w:hanging="360"/>
      </w:pPr>
      <w:rPr>
        <w:rFonts w:ascii="Times New Roman" w:eastAsia="Times New Roman" w:hAnsi="Times New Roman" w:cs="Times New Roman" w:hint="default"/>
      </w:rPr>
    </w:lvl>
    <w:lvl w:ilvl="4" w:tplc="E800D7D0">
      <w:start w:val="6"/>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6802C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93444D"/>
    <w:multiLevelType w:val="multilevel"/>
    <w:tmpl w:val="E0F0DCFE"/>
    <w:lvl w:ilvl="0">
      <w:start w:val="1"/>
      <w:numFmt w:val="decimal"/>
      <w:lvlText w:val="%1."/>
      <w:lvlJc w:val="left"/>
      <w:pPr>
        <w:ind w:left="720" w:hanging="360"/>
      </w:pPr>
      <w:rPr>
        <w:rFonts w:hint="default"/>
        <w:b/>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D3C5B85"/>
    <w:multiLevelType w:val="hybridMultilevel"/>
    <w:tmpl w:val="015C8868"/>
    <w:lvl w:ilvl="0" w:tplc="DE92169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2E11E5"/>
    <w:multiLevelType w:val="hybridMultilevel"/>
    <w:tmpl w:val="34D8893E"/>
    <w:lvl w:ilvl="0" w:tplc="7EA03DB0">
      <w:start w:val="1"/>
      <w:numFmt w:val="decimal"/>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6D04B446">
      <w:start w:val="1"/>
      <w:numFmt w:val="decimal"/>
      <w:lvlText w:val="%4."/>
      <w:lvlJc w:val="left"/>
      <w:pPr>
        <w:ind w:left="2880" w:hanging="360"/>
      </w:pPr>
      <w:rPr>
        <w:b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0615A8"/>
    <w:multiLevelType w:val="hybridMultilevel"/>
    <w:tmpl w:val="821000E8"/>
    <w:lvl w:ilvl="0" w:tplc="8ABCE9A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0B4C01"/>
    <w:multiLevelType w:val="multilevel"/>
    <w:tmpl w:val="35B4A398"/>
    <w:lvl w:ilvl="0">
      <w:start w:val="1"/>
      <w:numFmt w:val="decimal"/>
      <w:lvlText w:val="%1."/>
      <w:lvlJc w:val="left"/>
      <w:pPr>
        <w:ind w:left="720" w:hanging="360"/>
      </w:pPr>
      <w:rPr>
        <w:rFonts w:hint="default"/>
        <w:color w:val="auto"/>
        <w:u w:val="none"/>
      </w:rPr>
    </w:lvl>
    <w:lvl w:ilvl="1">
      <w:start w:val="1"/>
      <w:numFmt w:val="decimal"/>
      <w:isLgl/>
      <w:lvlText w:val="5.%2."/>
      <w:lvlJc w:val="left"/>
      <w:pPr>
        <w:ind w:left="795" w:hanging="435"/>
      </w:pPr>
      <w:rPr>
        <w:rFonts w:hint="default"/>
        <w:color w:val="auto"/>
        <w:u w:val="none"/>
      </w:rPr>
    </w:lvl>
    <w:lvl w:ilvl="2">
      <w:start w:val="1"/>
      <w:numFmt w:val="none"/>
      <w:isLgl/>
      <w:lvlText w:val="1.2.1."/>
      <w:lvlJc w:val="left"/>
      <w:pPr>
        <w:ind w:left="1080" w:hanging="720"/>
      </w:pPr>
      <w:rPr>
        <w:rFonts w:hint="default"/>
        <w:color w:val="auto"/>
        <w:u w:val="none"/>
      </w:rPr>
    </w:lvl>
    <w:lvl w:ilvl="3">
      <w:start w:val="1"/>
      <w:numFmt w:val="decimal"/>
      <w:isLgl/>
      <w:lvlText w:val="%1.%2.%3.%4."/>
      <w:lvlJc w:val="left"/>
      <w:pPr>
        <w:ind w:left="1080" w:hanging="720"/>
      </w:pPr>
      <w:rPr>
        <w:rFonts w:hint="default"/>
        <w:color w:val="auto"/>
        <w:u w:val="none"/>
      </w:rPr>
    </w:lvl>
    <w:lvl w:ilvl="4">
      <w:start w:val="1"/>
      <w:numFmt w:val="decimal"/>
      <w:isLgl/>
      <w:lvlText w:val="%1.%2.%3.%4.%5."/>
      <w:lvlJc w:val="left"/>
      <w:pPr>
        <w:ind w:left="1440" w:hanging="1080"/>
      </w:pPr>
      <w:rPr>
        <w:rFonts w:hint="default"/>
        <w:color w:val="auto"/>
        <w:u w:val="none"/>
      </w:rPr>
    </w:lvl>
    <w:lvl w:ilvl="5">
      <w:start w:val="1"/>
      <w:numFmt w:val="decimal"/>
      <w:isLgl/>
      <w:lvlText w:val="%1.%2.%3.%4.%5.%6."/>
      <w:lvlJc w:val="left"/>
      <w:pPr>
        <w:ind w:left="1440" w:hanging="1080"/>
      </w:pPr>
      <w:rPr>
        <w:rFonts w:hint="default"/>
        <w:color w:val="auto"/>
        <w:u w:val="none"/>
      </w:rPr>
    </w:lvl>
    <w:lvl w:ilvl="6">
      <w:start w:val="1"/>
      <w:numFmt w:val="decimal"/>
      <w:isLgl/>
      <w:lvlText w:val="%1.%2.%3.%4.%5.%6.%7."/>
      <w:lvlJc w:val="left"/>
      <w:pPr>
        <w:ind w:left="1800" w:hanging="1440"/>
      </w:pPr>
      <w:rPr>
        <w:rFonts w:hint="default"/>
        <w:color w:val="auto"/>
        <w:u w:val="none"/>
      </w:rPr>
    </w:lvl>
    <w:lvl w:ilvl="7">
      <w:start w:val="1"/>
      <w:numFmt w:val="decimal"/>
      <w:isLgl/>
      <w:lvlText w:val="%1.%2.%3.%4.%5.%6.%7.%8."/>
      <w:lvlJc w:val="left"/>
      <w:pPr>
        <w:ind w:left="1800" w:hanging="1440"/>
      </w:pPr>
      <w:rPr>
        <w:rFonts w:hint="default"/>
        <w:color w:val="auto"/>
        <w:u w:val="none"/>
      </w:rPr>
    </w:lvl>
    <w:lvl w:ilvl="8">
      <w:start w:val="1"/>
      <w:numFmt w:val="decimal"/>
      <w:isLgl/>
      <w:lvlText w:val="%1.%2.%3.%4.%5.%6.%7.%8.%9."/>
      <w:lvlJc w:val="left"/>
      <w:pPr>
        <w:ind w:left="2160" w:hanging="1800"/>
      </w:pPr>
      <w:rPr>
        <w:rFonts w:hint="default"/>
        <w:color w:val="auto"/>
        <w:u w:val="none"/>
      </w:rPr>
    </w:lvl>
  </w:abstractNum>
  <w:abstractNum w:abstractNumId="33" w15:restartNumberingAfterBreak="0">
    <w:nsid w:val="5D165D54"/>
    <w:multiLevelType w:val="hybridMultilevel"/>
    <w:tmpl w:val="34F62FCC"/>
    <w:lvl w:ilvl="0" w:tplc="95BE0E6A">
      <w:start w:val="3"/>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5DD508E1"/>
    <w:multiLevelType w:val="multilevel"/>
    <w:tmpl w:val="80ACCB3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2917C4"/>
    <w:multiLevelType w:val="hybridMultilevel"/>
    <w:tmpl w:val="CA8E3916"/>
    <w:lvl w:ilvl="0" w:tplc="8ABCE9A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00680D"/>
    <w:multiLevelType w:val="hybridMultilevel"/>
    <w:tmpl w:val="EE664BF6"/>
    <w:lvl w:ilvl="0" w:tplc="0405000F">
      <w:start w:val="1"/>
      <w:numFmt w:val="decimal"/>
      <w:lvlText w:val="%1."/>
      <w:lvlJc w:val="left"/>
      <w:pPr>
        <w:tabs>
          <w:tab w:val="num" w:pos="900"/>
        </w:tabs>
        <w:ind w:left="900" w:hanging="360"/>
      </w:p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7" w15:restartNumberingAfterBreak="0">
    <w:nsid w:val="69077DBA"/>
    <w:multiLevelType w:val="multilevel"/>
    <w:tmpl w:val="DF8E012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
      <w:lvlJc w:val="left"/>
      <w:pPr>
        <w:ind w:left="2771"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02"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A8F4139"/>
    <w:multiLevelType w:val="multilevel"/>
    <w:tmpl w:val="00843E56"/>
    <w:lvl w:ilvl="0">
      <w:start w:val="1"/>
      <w:numFmt w:val="none"/>
      <w:lvlText w:val="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AB867A0"/>
    <w:multiLevelType w:val="hybridMultilevel"/>
    <w:tmpl w:val="7BB0A02E"/>
    <w:lvl w:ilvl="0" w:tplc="7EA03DB0">
      <w:start w:val="1"/>
      <w:numFmt w:val="decimal"/>
      <w:lvlText w:val="%1."/>
      <w:lvlJc w:val="left"/>
      <w:pPr>
        <w:ind w:left="1004" w:hanging="360"/>
      </w:pPr>
      <w:rPr>
        <w:rFonts w:ascii="Arial" w:hAnsi="Arial" w:cs="Arial" w:hint="default"/>
        <w:sz w:val="22"/>
        <w:szCs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73B238F6"/>
    <w:multiLevelType w:val="hybridMultilevel"/>
    <w:tmpl w:val="F634D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672BC2"/>
    <w:multiLevelType w:val="hybridMultilevel"/>
    <w:tmpl w:val="A46063B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AB367CE"/>
    <w:multiLevelType w:val="hybridMultilevel"/>
    <w:tmpl w:val="5B38C750"/>
    <w:lvl w:ilvl="0" w:tplc="E2486766">
      <w:start w:val="1"/>
      <w:numFmt w:val="decimal"/>
      <w:lvlText w:val="%1."/>
      <w:lvlJc w:val="left"/>
      <w:pPr>
        <w:tabs>
          <w:tab w:val="num" w:pos="360"/>
        </w:tabs>
        <w:ind w:left="360" w:hanging="360"/>
      </w:pPr>
      <w:rPr>
        <w:strike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F7A3228"/>
    <w:multiLevelType w:val="multilevel"/>
    <w:tmpl w:val="E4BED5B4"/>
    <w:lvl w:ilvl="0">
      <w:start w:val="1"/>
      <w:numFmt w:val="decimal"/>
      <w:lvlText w:val="%1."/>
      <w:lvlJc w:val="left"/>
      <w:pPr>
        <w:ind w:left="480" w:hanging="480"/>
      </w:pPr>
      <w:rPr>
        <w:rFonts w:hint="default"/>
        <w:u w:val="none"/>
      </w:rPr>
    </w:lvl>
    <w:lvl w:ilvl="1">
      <w:start w:val="1"/>
      <w:numFmt w:val="decimal"/>
      <w:lvlText w:val="%1.%2."/>
      <w:lvlJc w:val="left"/>
      <w:pPr>
        <w:ind w:left="1188" w:hanging="480"/>
      </w:pPr>
      <w:rPr>
        <w:rFonts w:hint="default"/>
        <w:u w:val="none"/>
      </w:rPr>
    </w:lvl>
    <w:lvl w:ilvl="2">
      <w:start w:val="1"/>
      <w:numFmt w:val="decimal"/>
      <w:lvlText w:val="%1.%2.%3."/>
      <w:lvlJc w:val="left"/>
      <w:pPr>
        <w:ind w:left="2136" w:hanging="720"/>
      </w:pPr>
      <w:rPr>
        <w:rFonts w:hint="default"/>
        <w:u w:val="none"/>
      </w:rPr>
    </w:lvl>
    <w:lvl w:ilvl="3">
      <w:start w:val="1"/>
      <w:numFmt w:val="decimal"/>
      <w:lvlText w:val="%1.%2.%3.%4."/>
      <w:lvlJc w:val="left"/>
      <w:pPr>
        <w:ind w:left="2844" w:hanging="720"/>
      </w:pPr>
      <w:rPr>
        <w:rFonts w:hint="default"/>
        <w:u w:val="none"/>
      </w:rPr>
    </w:lvl>
    <w:lvl w:ilvl="4">
      <w:start w:val="1"/>
      <w:numFmt w:val="decimal"/>
      <w:lvlText w:val="%1.%2.%3.%4.%5."/>
      <w:lvlJc w:val="left"/>
      <w:pPr>
        <w:ind w:left="3912" w:hanging="1080"/>
      </w:pPr>
      <w:rPr>
        <w:rFonts w:hint="default"/>
        <w:u w:val="none"/>
      </w:rPr>
    </w:lvl>
    <w:lvl w:ilvl="5">
      <w:start w:val="1"/>
      <w:numFmt w:val="decimal"/>
      <w:lvlText w:val="%1.%2.%3.%4.%5.%6."/>
      <w:lvlJc w:val="left"/>
      <w:pPr>
        <w:ind w:left="4620" w:hanging="1080"/>
      </w:pPr>
      <w:rPr>
        <w:rFonts w:hint="default"/>
        <w:u w:val="none"/>
      </w:rPr>
    </w:lvl>
    <w:lvl w:ilvl="6">
      <w:start w:val="1"/>
      <w:numFmt w:val="decimal"/>
      <w:lvlText w:val="%1.%2.%3.%4.%5.%6.%7."/>
      <w:lvlJc w:val="left"/>
      <w:pPr>
        <w:ind w:left="5688" w:hanging="1440"/>
      </w:pPr>
      <w:rPr>
        <w:rFonts w:hint="default"/>
        <w:u w:val="none"/>
      </w:rPr>
    </w:lvl>
    <w:lvl w:ilvl="7">
      <w:start w:val="1"/>
      <w:numFmt w:val="decimal"/>
      <w:lvlText w:val="%1.%2.%3.%4.%5.%6.%7.%8."/>
      <w:lvlJc w:val="left"/>
      <w:pPr>
        <w:ind w:left="6396" w:hanging="1440"/>
      </w:pPr>
      <w:rPr>
        <w:rFonts w:hint="default"/>
        <w:u w:val="none"/>
      </w:rPr>
    </w:lvl>
    <w:lvl w:ilvl="8">
      <w:start w:val="1"/>
      <w:numFmt w:val="decimal"/>
      <w:lvlText w:val="%1.%2.%3.%4.%5.%6.%7.%8.%9."/>
      <w:lvlJc w:val="left"/>
      <w:pPr>
        <w:ind w:left="7464" w:hanging="1800"/>
      </w:pPr>
      <w:rPr>
        <w:rFonts w:hint="default"/>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7"/>
  </w:num>
  <w:num w:numId="17">
    <w:abstractNumId w:val="29"/>
  </w:num>
  <w:num w:numId="18">
    <w:abstractNumId w:val="32"/>
  </w:num>
  <w:num w:numId="19">
    <w:abstractNumId w:val="34"/>
  </w:num>
  <w:num w:numId="20">
    <w:abstractNumId w:val="43"/>
  </w:num>
  <w:num w:numId="21">
    <w:abstractNumId w:val="16"/>
  </w:num>
  <w:num w:numId="22">
    <w:abstractNumId w:val="23"/>
  </w:num>
  <w:num w:numId="23">
    <w:abstractNumId w:val="22"/>
  </w:num>
  <w:num w:numId="24">
    <w:abstractNumId w:val="25"/>
  </w:num>
  <w:num w:numId="25">
    <w:abstractNumId w:val="37"/>
  </w:num>
  <w:num w:numId="26">
    <w:abstractNumId w:val="24"/>
  </w:num>
  <w:num w:numId="27">
    <w:abstractNumId w:val="38"/>
  </w:num>
  <w:num w:numId="28">
    <w:abstractNumId w:val="17"/>
  </w:num>
  <w:num w:numId="29">
    <w:abstractNumId w:val="36"/>
  </w:num>
  <w:num w:numId="30">
    <w:abstractNumId w:val="42"/>
  </w:num>
  <w:num w:numId="31">
    <w:abstractNumId w:val="41"/>
  </w:num>
  <w:num w:numId="32">
    <w:abstractNumId w:val="40"/>
  </w:num>
  <w:num w:numId="33">
    <w:abstractNumId w:val="31"/>
  </w:num>
  <w:num w:numId="34">
    <w:abstractNumId w:val="35"/>
  </w:num>
  <w:num w:numId="35">
    <w:abstractNumId w:val="19"/>
  </w:num>
  <w:num w:numId="36">
    <w:abstractNumId w:val="26"/>
  </w:num>
  <w:num w:numId="37">
    <w:abstractNumId w:val="18"/>
  </w:num>
  <w:num w:numId="38">
    <w:abstractNumId w:val="18"/>
  </w:num>
  <w:num w:numId="39">
    <w:abstractNumId w:val="21"/>
  </w:num>
  <w:num w:numId="40">
    <w:abstractNumId w:val="20"/>
  </w:num>
  <w:num w:numId="41">
    <w:abstractNumId w:val="28"/>
  </w:num>
  <w:num w:numId="42">
    <w:abstractNumId w:val="39"/>
  </w:num>
  <w:num w:numId="43">
    <w:abstractNumId w:val="15"/>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09B9"/>
    <w:rsid w:val="00027D8D"/>
    <w:rsid w:val="0003258D"/>
    <w:rsid w:val="00041027"/>
    <w:rsid w:val="00055793"/>
    <w:rsid w:val="00082AAC"/>
    <w:rsid w:val="000A1660"/>
    <w:rsid w:val="000A543A"/>
    <w:rsid w:val="000A5EE3"/>
    <w:rsid w:val="000C595F"/>
    <w:rsid w:val="000C6461"/>
    <w:rsid w:val="000D129E"/>
    <w:rsid w:val="000D6B5E"/>
    <w:rsid w:val="000F0CF4"/>
    <w:rsid w:val="000F0FA9"/>
    <w:rsid w:val="000F37F4"/>
    <w:rsid w:val="00100D63"/>
    <w:rsid w:val="00110707"/>
    <w:rsid w:val="0011386D"/>
    <w:rsid w:val="00126211"/>
    <w:rsid w:val="0013118F"/>
    <w:rsid w:val="001328D6"/>
    <w:rsid w:val="001437D9"/>
    <w:rsid w:val="00143989"/>
    <w:rsid w:val="00145033"/>
    <w:rsid w:val="00151FAF"/>
    <w:rsid w:val="001952D8"/>
    <w:rsid w:val="001C0E08"/>
    <w:rsid w:val="001E01E7"/>
    <w:rsid w:val="001E375F"/>
    <w:rsid w:val="001F187E"/>
    <w:rsid w:val="001F418E"/>
    <w:rsid w:val="00200599"/>
    <w:rsid w:val="00205F95"/>
    <w:rsid w:val="0021694D"/>
    <w:rsid w:val="00216AB7"/>
    <w:rsid w:val="00217029"/>
    <w:rsid w:val="002235FE"/>
    <w:rsid w:val="002247EB"/>
    <w:rsid w:val="00234A4C"/>
    <w:rsid w:val="00237F32"/>
    <w:rsid w:val="0024126F"/>
    <w:rsid w:val="00243903"/>
    <w:rsid w:val="00252639"/>
    <w:rsid w:val="00262C2E"/>
    <w:rsid w:val="00263984"/>
    <w:rsid w:val="00264BB1"/>
    <w:rsid w:val="00276412"/>
    <w:rsid w:val="0028095D"/>
    <w:rsid w:val="00282E51"/>
    <w:rsid w:val="00285584"/>
    <w:rsid w:val="00296A13"/>
    <w:rsid w:val="002A71E2"/>
    <w:rsid w:val="002D03A0"/>
    <w:rsid w:val="002D6634"/>
    <w:rsid w:val="0031062B"/>
    <w:rsid w:val="003158C0"/>
    <w:rsid w:val="0031685B"/>
    <w:rsid w:val="00317A49"/>
    <w:rsid w:val="00317F62"/>
    <w:rsid w:val="003363DB"/>
    <w:rsid w:val="00346CC8"/>
    <w:rsid w:val="00353983"/>
    <w:rsid w:val="00362430"/>
    <w:rsid w:val="00365C99"/>
    <w:rsid w:val="00384B37"/>
    <w:rsid w:val="00386AE3"/>
    <w:rsid w:val="003A39BE"/>
    <w:rsid w:val="003A4560"/>
    <w:rsid w:val="003B36CE"/>
    <w:rsid w:val="003B4446"/>
    <w:rsid w:val="003D0D9D"/>
    <w:rsid w:val="003F6597"/>
    <w:rsid w:val="00400238"/>
    <w:rsid w:val="00403891"/>
    <w:rsid w:val="00403C7C"/>
    <w:rsid w:val="00416EA4"/>
    <w:rsid w:val="0042549C"/>
    <w:rsid w:val="00432705"/>
    <w:rsid w:val="00437846"/>
    <w:rsid w:val="00450DD1"/>
    <w:rsid w:val="0045350E"/>
    <w:rsid w:val="00472596"/>
    <w:rsid w:val="00473182"/>
    <w:rsid w:val="00475C4E"/>
    <w:rsid w:val="0047667B"/>
    <w:rsid w:val="004864C4"/>
    <w:rsid w:val="00496EFB"/>
    <w:rsid w:val="004A16AD"/>
    <w:rsid w:val="004A450E"/>
    <w:rsid w:val="004A6B8D"/>
    <w:rsid w:val="004C035B"/>
    <w:rsid w:val="004D776C"/>
    <w:rsid w:val="004E1048"/>
    <w:rsid w:val="004F0606"/>
    <w:rsid w:val="004F2394"/>
    <w:rsid w:val="00500ADF"/>
    <w:rsid w:val="00505FFD"/>
    <w:rsid w:val="00510914"/>
    <w:rsid w:val="005153EB"/>
    <w:rsid w:val="00522999"/>
    <w:rsid w:val="005410B8"/>
    <w:rsid w:val="00557511"/>
    <w:rsid w:val="00560C1D"/>
    <w:rsid w:val="0056794E"/>
    <w:rsid w:val="00571161"/>
    <w:rsid w:val="005876D9"/>
    <w:rsid w:val="005A5698"/>
    <w:rsid w:val="005A72EB"/>
    <w:rsid w:val="005B26DA"/>
    <w:rsid w:val="005B2A7A"/>
    <w:rsid w:val="005B3B51"/>
    <w:rsid w:val="005C72D4"/>
    <w:rsid w:val="005D7748"/>
    <w:rsid w:val="005E5DD3"/>
    <w:rsid w:val="005E7597"/>
    <w:rsid w:val="005F225E"/>
    <w:rsid w:val="00610F22"/>
    <w:rsid w:val="006225BF"/>
    <w:rsid w:val="00645301"/>
    <w:rsid w:val="00645510"/>
    <w:rsid w:val="00645C9F"/>
    <w:rsid w:val="00680735"/>
    <w:rsid w:val="006A5486"/>
    <w:rsid w:val="006B2E0A"/>
    <w:rsid w:val="006B2E2F"/>
    <w:rsid w:val="006B732D"/>
    <w:rsid w:val="006C2E82"/>
    <w:rsid w:val="006C7305"/>
    <w:rsid w:val="006D1C70"/>
    <w:rsid w:val="006E2191"/>
    <w:rsid w:val="006E4D9D"/>
    <w:rsid w:val="006E6301"/>
    <w:rsid w:val="00756475"/>
    <w:rsid w:val="00764A42"/>
    <w:rsid w:val="00766963"/>
    <w:rsid w:val="00772676"/>
    <w:rsid w:val="00781288"/>
    <w:rsid w:val="00790AC8"/>
    <w:rsid w:val="00792740"/>
    <w:rsid w:val="00793990"/>
    <w:rsid w:val="007A1691"/>
    <w:rsid w:val="007C74C9"/>
    <w:rsid w:val="007E118F"/>
    <w:rsid w:val="007E5630"/>
    <w:rsid w:val="007E6EE2"/>
    <w:rsid w:val="00822025"/>
    <w:rsid w:val="00845781"/>
    <w:rsid w:val="00845E23"/>
    <w:rsid w:val="008519BD"/>
    <w:rsid w:val="00855678"/>
    <w:rsid w:val="0085742B"/>
    <w:rsid w:val="00860937"/>
    <w:rsid w:val="00863C0D"/>
    <w:rsid w:val="0086787C"/>
    <w:rsid w:val="008729F6"/>
    <w:rsid w:val="0088158A"/>
    <w:rsid w:val="00882CE4"/>
    <w:rsid w:val="00887A43"/>
    <w:rsid w:val="008B01CC"/>
    <w:rsid w:val="008B108F"/>
    <w:rsid w:val="008E306F"/>
    <w:rsid w:val="008E6749"/>
    <w:rsid w:val="008E7D3E"/>
    <w:rsid w:val="008E7EEF"/>
    <w:rsid w:val="00902081"/>
    <w:rsid w:val="00902AC3"/>
    <w:rsid w:val="0091649A"/>
    <w:rsid w:val="00916FFA"/>
    <w:rsid w:val="00921BAB"/>
    <w:rsid w:val="00931692"/>
    <w:rsid w:val="00960F86"/>
    <w:rsid w:val="0096191B"/>
    <w:rsid w:val="00975C24"/>
    <w:rsid w:val="009945CF"/>
    <w:rsid w:val="009A14BB"/>
    <w:rsid w:val="009A392F"/>
    <w:rsid w:val="009A7312"/>
    <w:rsid w:val="009B222C"/>
    <w:rsid w:val="009B2AD8"/>
    <w:rsid w:val="009C4379"/>
    <w:rsid w:val="009C793F"/>
    <w:rsid w:val="009D2CA0"/>
    <w:rsid w:val="009D6E1B"/>
    <w:rsid w:val="009E255F"/>
    <w:rsid w:val="009E5120"/>
    <w:rsid w:val="009E6C6B"/>
    <w:rsid w:val="009F2610"/>
    <w:rsid w:val="009F5737"/>
    <w:rsid w:val="009F5898"/>
    <w:rsid w:val="00A27766"/>
    <w:rsid w:val="00A4579C"/>
    <w:rsid w:val="00A63DEC"/>
    <w:rsid w:val="00A77EC5"/>
    <w:rsid w:val="00A86FF3"/>
    <w:rsid w:val="00A9512F"/>
    <w:rsid w:val="00AB07DF"/>
    <w:rsid w:val="00AB5460"/>
    <w:rsid w:val="00AC4567"/>
    <w:rsid w:val="00AC5939"/>
    <w:rsid w:val="00AF51C8"/>
    <w:rsid w:val="00AF6E35"/>
    <w:rsid w:val="00B10A3B"/>
    <w:rsid w:val="00B1165B"/>
    <w:rsid w:val="00B11DE6"/>
    <w:rsid w:val="00B5023B"/>
    <w:rsid w:val="00B54ED7"/>
    <w:rsid w:val="00B566CA"/>
    <w:rsid w:val="00B57DE8"/>
    <w:rsid w:val="00B6739E"/>
    <w:rsid w:val="00B74C4F"/>
    <w:rsid w:val="00B87076"/>
    <w:rsid w:val="00B87E1B"/>
    <w:rsid w:val="00B92C55"/>
    <w:rsid w:val="00B96051"/>
    <w:rsid w:val="00BA3878"/>
    <w:rsid w:val="00BA642F"/>
    <w:rsid w:val="00BA795B"/>
    <w:rsid w:val="00BB1C28"/>
    <w:rsid w:val="00BC2EE8"/>
    <w:rsid w:val="00BC796F"/>
    <w:rsid w:val="00BC7EB6"/>
    <w:rsid w:val="00BF5700"/>
    <w:rsid w:val="00BF77F2"/>
    <w:rsid w:val="00C00177"/>
    <w:rsid w:val="00C153F1"/>
    <w:rsid w:val="00C20D75"/>
    <w:rsid w:val="00C21AE5"/>
    <w:rsid w:val="00C2571F"/>
    <w:rsid w:val="00C62022"/>
    <w:rsid w:val="00C65D1C"/>
    <w:rsid w:val="00C80835"/>
    <w:rsid w:val="00C81F8D"/>
    <w:rsid w:val="00C97A2F"/>
    <w:rsid w:val="00CB1304"/>
    <w:rsid w:val="00CB31C1"/>
    <w:rsid w:val="00CC794F"/>
    <w:rsid w:val="00CD09B9"/>
    <w:rsid w:val="00CD60EB"/>
    <w:rsid w:val="00CD6893"/>
    <w:rsid w:val="00D01514"/>
    <w:rsid w:val="00D149D2"/>
    <w:rsid w:val="00D23B18"/>
    <w:rsid w:val="00D30779"/>
    <w:rsid w:val="00D33167"/>
    <w:rsid w:val="00D334AA"/>
    <w:rsid w:val="00D35559"/>
    <w:rsid w:val="00D35A93"/>
    <w:rsid w:val="00D36C65"/>
    <w:rsid w:val="00D6167E"/>
    <w:rsid w:val="00D61DCC"/>
    <w:rsid w:val="00D83799"/>
    <w:rsid w:val="00DA1583"/>
    <w:rsid w:val="00DA34A1"/>
    <w:rsid w:val="00DC62D5"/>
    <w:rsid w:val="00DD6E6A"/>
    <w:rsid w:val="00E01B30"/>
    <w:rsid w:val="00E069EA"/>
    <w:rsid w:val="00E31669"/>
    <w:rsid w:val="00E412DC"/>
    <w:rsid w:val="00E57F19"/>
    <w:rsid w:val="00E60026"/>
    <w:rsid w:val="00E67DBE"/>
    <w:rsid w:val="00E8254A"/>
    <w:rsid w:val="00E9723D"/>
    <w:rsid w:val="00EA10AF"/>
    <w:rsid w:val="00EB272E"/>
    <w:rsid w:val="00EB2CF1"/>
    <w:rsid w:val="00EB42C4"/>
    <w:rsid w:val="00EB63F5"/>
    <w:rsid w:val="00EC21DE"/>
    <w:rsid w:val="00ED2153"/>
    <w:rsid w:val="00ED30E4"/>
    <w:rsid w:val="00ED43C2"/>
    <w:rsid w:val="00F0051E"/>
    <w:rsid w:val="00F005E6"/>
    <w:rsid w:val="00F03157"/>
    <w:rsid w:val="00F049B9"/>
    <w:rsid w:val="00F34FC7"/>
    <w:rsid w:val="00F44D56"/>
    <w:rsid w:val="00F52E28"/>
    <w:rsid w:val="00F5607F"/>
    <w:rsid w:val="00F706D2"/>
    <w:rsid w:val="00F721A7"/>
    <w:rsid w:val="00F734B8"/>
    <w:rsid w:val="00F74ECD"/>
    <w:rsid w:val="00F75080"/>
    <w:rsid w:val="00F957AC"/>
    <w:rsid w:val="00FB34B5"/>
    <w:rsid w:val="00FC21A0"/>
    <w:rsid w:val="00FC34B6"/>
    <w:rsid w:val="00FC49A4"/>
    <w:rsid w:val="00FD4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5A0CF"/>
  <w15:docId w15:val="{5F633A3F-E03F-43C9-8F19-5525E04A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C6461"/>
    <w:pPr>
      <w:spacing w:after="200" w:line="276" w:lineRule="auto"/>
    </w:pPr>
    <w:rPr>
      <w:sz w:val="22"/>
      <w:szCs w:val="22"/>
      <w:lang w:eastAsia="en-US"/>
    </w:rPr>
  </w:style>
  <w:style w:type="paragraph" w:styleId="Nadpis1">
    <w:name w:val="heading 1"/>
    <w:basedOn w:val="Normln"/>
    <w:next w:val="Normln"/>
    <w:link w:val="Nadpis1Char"/>
    <w:qFormat/>
    <w:rsid w:val="00CD09B9"/>
    <w:pPr>
      <w:keepNext/>
      <w:numPr>
        <w:numId w:val="2"/>
      </w:numPr>
      <w:suppressAutoHyphens/>
      <w:spacing w:before="240" w:after="60" w:line="240" w:lineRule="auto"/>
      <w:outlineLvl w:val="0"/>
    </w:pPr>
    <w:rPr>
      <w:rFonts w:ascii="Times New Roman" w:eastAsia="Times New Roman" w:hAnsi="Times New Roman"/>
      <w:b/>
      <w:bCs/>
      <w:kern w:val="1"/>
      <w:sz w:val="32"/>
      <w:szCs w:val="32"/>
      <w:lang w:eastAsia="zh-CN"/>
    </w:rPr>
  </w:style>
  <w:style w:type="paragraph" w:styleId="Nadpis3">
    <w:name w:val="heading 3"/>
    <w:basedOn w:val="Normln"/>
    <w:next w:val="Normln"/>
    <w:link w:val="Nadpis3Char"/>
    <w:qFormat/>
    <w:rsid w:val="00CD09B9"/>
    <w:pPr>
      <w:keepNext/>
      <w:numPr>
        <w:numId w:val="13"/>
      </w:numPr>
      <w:suppressAutoHyphens/>
      <w:spacing w:before="240" w:after="240" w:line="240" w:lineRule="auto"/>
      <w:jc w:val="center"/>
      <w:outlineLvl w:val="2"/>
    </w:pPr>
    <w:rPr>
      <w:rFonts w:ascii="Times New Roman" w:eastAsia="Times New Roman" w:hAnsi="Times New Roman"/>
      <w:b/>
      <w:bCs/>
      <w:sz w:val="24"/>
      <w:szCs w:val="26"/>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D09B9"/>
    <w:rPr>
      <w:rFonts w:ascii="Times New Roman" w:eastAsia="Times New Roman" w:hAnsi="Times New Roman" w:cs="Arial"/>
      <w:b/>
      <w:bCs/>
      <w:kern w:val="1"/>
      <w:sz w:val="32"/>
      <w:szCs w:val="32"/>
      <w:lang w:eastAsia="zh-CN"/>
    </w:rPr>
  </w:style>
  <w:style w:type="character" w:customStyle="1" w:styleId="Nadpis3Char">
    <w:name w:val="Nadpis 3 Char"/>
    <w:link w:val="Nadpis3"/>
    <w:rsid w:val="00CD09B9"/>
    <w:rPr>
      <w:rFonts w:ascii="Times New Roman" w:eastAsia="Times New Roman" w:hAnsi="Times New Roman" w:cs="Arial"/>
      <w:b/>
      <w:bCs/>
      <w:sz w:val="24"/>
      <w:szCs w:val="26"/>
      <w:lang w:eastAsia="zh-CN"/>
    </w:rPr>
  </w:style>
  <w:style w:type="character" w:customStyle="1" w:styleId="Odkaznakoment1">
    <w:name w:val="Odkaz na komentář1"/>
    <w:rsid w:val="00CD09B9"/>
    <w:rPr>
      <w:sz w:val="16"/>
      <w:szCs w:val="16"/>
    </w:rPr>
  </w:style>
  <w:style w:type="paragraph" w:styleId="Zkladntext">
    <w:name w:val="Body Text"/>
    <w:basedOn w:val="Normln"/>
    <w:link w:val="ZkladntextChar"/>
    <w:rsid w:val="00CD09B9"/>
    <w:pPr>
      <w:widowControl w:val="0"/>
      <w:tabs>
        <w:tab w:val="left" w:pos="1418"/>
      </w:tabs>
      <w:suppressAutoHyphens/>
      <w:autoSpaceDE w:val="0"/>
      <w:spacing w:before="120" w:after="0" w:line="240" w:lineRule="auto"/>
      <w:jc w:val="both"/>
    </w:pPr>
    <w:rPr>
      <w:rFonts w:ascii="Times New Roman" w:eastAsia="Times New Roman" w:hAnsi="Times New Roman"/>
      <w:sz w:val="24"/>
      <w:szCs w:val="20"/>
      <w:lang w:eastAsia="zh-CN"/>
    </w:rPr>
  </w:style>
  <w:style w:type="character" w:customStyle="1" w:styleId="ZkladntextChar">
    <w:name w:val="Základní text Char"/>
    <w:link w:val="Zkladntext"/>
    <w:uiPriority w:val="99"/>
    <w:rsid w:val="00CD09B9"/>
    <w:rPr>
      <w:rFonts w:ascii="Times New Roman" w:eastAsia="Times New Roman" w:hAnsi="Times New Roman" w:cs="Times New Roman"/>
      <w:sz w:val="24"/>
      <w:szCs w:val="20"/>
      <w:lang w:eastAsia="zh-CN"/>
    </w:rPr>
  </w:style>
  <w:style w:type="paragraph" w:customStyle="1" w:styleId="dkovn2rovn">
    <w:name w:val="Řádkování 2.úrovně"/>
    <w:rsid w:val="00CD09B9"/>
    <w:pPr>
      <w:numPr>
        <w:numId w:val="10"/>
      </w:numPr>
      <w:suppressAutoHyphens/>
    </w:pPr>
    <w:rPr>
      <w:rFonts w:eastAsia="Times New Roman" w:cs="Georgia"/>
      <w:sz w:val="18"/>
      <w:szCs w:val="18"/>
      <w:lang w:eastAsia="zh-CN"/>
    </w:rPr>
  </w:style>
  <w:style w:type="paragraph" w:styleId="Zhlav">
    <w:name w:val="header"/>
    <w:basedOn w:val="Normln"/>
    <w:link w:val="ZhlavChar"/>
    <w:rsid w:val="00CD09B9"/>
    <w:pPr>
      <w:tabs>
        <w:tab w:val="center" w:pos="4536"/>
        <w:tab w:val="right" w:pos="9072"/>
      </w:tabs>
      <w:suppressAutoHyphens/>
      <w:spacing w:after="0" w:line="240" w:lineRule="auto"/>
    </w:pPr>
    <w:rPr>
      <w:rFonts w:ascii="Times New Roman" w:eastAsia="Times New Roman" w:hAnsi="Times New Roman"/>
      <w:sz w:val="20"/>
      <w:szCs w:val="20"/>
      <w:lang w:eastAsia="zh-CN"/>
    </w:rPr>
  </w:style>
  <w:style w:type="character" w:customStyle="1" w:styleId="ZhlavChar">
    <w:name w:val="Záhlaví Char"/>
    <w:link w:val="Zhlav"/>
    <w:rsid w:val="00CD09B9"/>
    <w:rPr>
      <w:rFonts w:ascii="Times New Roman" w:eastAsia="Times New Roman" w:hAnsi="Times New Roman" w:cs="Times New Roman"/>
      <w:sz w:val="20"/>
      <w:szCs w:val="20"/>
      <w:lang w:eastAsia="zh-CN"/>
    </w:rPr>
  </w:style>
  <w:style w:type="paragraph" w:styleId="Zpat">
    <w:name w:val="footer"/>
    <w:basedOn w:val="Normln"/>
    <w:link w:val="ZpatChar"/>
    <w:rsid w:val="00CD09B9"/>
    <w:pPr>
      <w:tabs>
        <w:tab w:val="center" w:pos="4536"/>
        <w:tab w:val="right" w:pos="9072"/>
      </w:tabs>
      <w:suppressAutoHyphens/>
      <w:spacing w:after="0" w:line="240" w:lineRule="auto"/>
    </w:pPr>
    <w:rPr>
      <w:rFonts w:ascii="Times New Roman" w:eastAsia="Times New Roman" w:hAnsi="Times New Roman"/>
      <w:sz w:val="20"/>
      <w:szCs w:val="20"/>
      <w:lang w:eastAsia="zh-CN"/>
    </w:rPr>
  </w:style>
  <w:style w:type="character" w:customStyle="1" w:styleId="ZpatChar">
    <w:name w:val="Zápatí Char"/>
    <w:link w:val="Zpat"/>
    <w:rsid w:val="00CD09B9"/>
    <w:rPr>
      <w:rFonts w:ascii="Times New Roman" w:eastAsia="Times New Roman" w:hAnsi="Times New Roman" w:cs="Times New Roman"/>
      <w:sz w:val="20"/>
      <w:szCs w:val="20"/>
      <w:lang w:eastAsia="zh-CN"/>
    </w:rPr>
  </w:style>
  <w:style w:type="paragraph" w:customStyle="1" w:styleId="Default">
    <w:name w:val="Default"/>
    <w:rsid w:val="00CD09B9"/>
    <w:pPr>
      <w:suppressAutoHyphens/>
      <w:autoSpaceDE w:val="0"/>
    </w:pPr>
    <w:rPr>
      <w:rFonts w:ascii="Lucida Sans Unicode" w:eastAsia="Times New Roman" w:hAnsi="Lucida Sans Unicode" w:cs="Lucida Sans Unicode"/>
      <w:color w:val="000000"/>
      <w:sz w:val="24"/>
      <w:szCs w:val="24"/>
      <w:lang w:eastAsia="zh-CN"/>
    </w:rPr>
  </w:style>
  <w:style w:type="paragraph" w:customStyle="1" w:styleId="NormlnIMP2">
    <w:name w:val="Normální_IMP~2"/>
    <w:basedOn w:val="Normln"/>
    <w:rsid w:val="000F0FA9"/>
    <w:pPr>
      <w:widowControl w:val="0"/>
      <w:spacing w:after="0" w:line="264" w:lineRule="auto"/>
      <w:ind w:left="425" w:hanging="425"/>
      <w:jc w:val="both"/>
    </w:pPr>
    <w:rPr>
      <w:rFonts w:ascii="Times New Roman" w:eastAsia="Times New Roman" w:hAnsi="Times New Roman"/>
      <w:sz w:val="24"/>
      <w:szCs w:val="20"/>
      <w:lang w:eastAsia="cs-CZ"/>
    </w:rPr>
  </w:style>
  <w:style w:type="paragraph" w:styleId="Normlnweb">
    <w:name w:val="Normal (Web)"/>
    <w:basedOn w:val="Normln"/>
    <w:rsid w:val="000F0FA9"/>
    <w:pPr>
      <w:spacing w:before="100" w:beforeAutospacing="1" w:after="100" w:afterAutospacing="1" w:line="240" w:lineRule="auto"/>
      <w:ind w:left="425" w:hanging="425"/>
      <w:jc w:val="both"/>
    </w:pPr>
    <w:rPr>
      <w:rFonts w:ascii="Times New Roman" w:eastAsia="Times New Roman" w:hAnsi="Times New Roman"/>
      <w:sz w:val="24"/>
      <w:szCs w:val="24"/>
      <w:lang w:eastAsia="cs-CZ"/>
    </w:rPr>
  </w:style>
  <w:style w:type="paragraph" w:styleId="Odstavecseseznamem">
    <w:name w:val="List Paragraph"/>
    <w:aliases w:val="Nad,List Paragraph,Odstavec cíl se seznamem,Odstavec se seznamem5,Odstavec_muj,Odrážky"/>
    <w:basedOn w:val="Normln"/>
    <w:link w:val="OdstavecseseznamemChar"/>
    <w:qFormat/>
    <w:rsid w:val="000F0FA9"/>
    <w:pPr>
      <w:spacing w:after="0" w:line="240" w:lineRule="auto"/>
      <w:ind w:left="708" w:hanging="425"/>
      <w:jc w:val="both"/>
    </w:pPr>
    <w:rPr>
      <w:rFonts w:ascii="Times New Roman" w:eastAsia="Times New Roman" w:hAnsi="Times New Roman"/>
      <w:sz w:val="24"/>
      <w:szCs w:val="24"/>
      <w:lang w:eastAsia="cs-CZ"/>
    </w:rPr>
  </w:style>
  <w:style w:type="paragraph" w:customStyle="1" w:styleId="NormlnIMP0">
    <w:name w:val="Normální_IMP~0"/>
    <w:basedOn w:val="Normln"/>
    <w:rsid w:val="000F0CF4"/>
    <w:pPr>
      <w:suppressAutoHyphens/>
      <w:overflowPunct w:val="0"/>
      <w:autoSpaceDE w:val="0"/>
      <w:autoSpaceDN w:val="0"/>
      <w:adjustRightInd w:val="0"/>
      <w:spacing w:after="0" w:line="189" w:lineRule="auto"/>
      <w:ind w:left="425" w:hanging="425"/>
      <w:jc w:val="both"/>
    </w:pPr>
    <w:rPr>
      <w:rFonts w:ascii="Times New Roman" w:eastAsia="Times New Roman" w:hAnsi="Times New Roman"/>
      <w:sz w:val="24"/>
      <w:szCs w:val="20"/>
      <w:lang w:eastAsia="cs-CZ"/>
    </w:rPr>
  </w:style>
  <w:style w:type="character" w:styleId="Hypertextovodkaz">
    <w:name w:val="Hyperlink"/>
    <w:uiPriority w:val="99"/>
    <w:unhideWhenUsed/>
    <w:rsid w:val="00D33167"/>
    <w:rPr>
      <w:color w:val="0000FF"/>
      <w:u w:val="single"/>
    </w:rPr>
  </w:style>
  <w:style w:type="paragraph" w:styleId="Bezmezer">
    <w:name w:val="No Spacing"/>
    <w:uiPriority w:val="1"/>
    <w:qFormat/>
    <w:rsid w:val="00E67DBE"/>
    <w:rPr>
      <w:sz w:val="22"/>
      <w:szCs w:val="22"/>
      <w:lang w:eastAsia="en-US"/>
    </w:rPr>
  </w:style>
  <w:style w:type="paragraph" w:styleId="Textbubliny">
    <w:name w:val="Balloon Text"/>
    <w:basedOn w:val="Normln"/>
    <w:link w:val="TextbublinyChar"/>
    <w:uiPriority w:val="99"/>
    <w:semiHidden/>
    <w:unhideWhenUsed/>
    <w:rsid w:val="006A548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A5486"/>
    <w:rPr>
      <w:rFonts w:ascii="Tahoma" w:hAnsi="Tahoma" w:cs="Tahoma"/>
      <w:sz w:val="16"/>
      <w:szCs w:val="16"/>
      <w:lang w:eastAsia="en-US"/>
    </w:rPr>
  </w:style>
  <w:style w:type="paragraph" w:styleId="Textkomente">
    <w:name w:val="annotation text"/>
    <w:basedOn w:val="Normln"/>
    <w:link w:val="TextkomenteChar"/>
    <w:uiPriority w:val="99"/>
    <w:unhideWhenUsed/>
    <w:rsid w:val="0031685B"/>
    <w:pPr>
      <w:suppressAutoHyphens/>
      <w:spacing w:line="240" w:lineRule="auto"/>
    </w:pPr>
    <w:rPr>
      <w:rFonts w:eastAsia="Times New Roman"/>
      <w:kern w:val="1"/>
      <w:sz w:val="20"/>
      <w:szCs w:val="20"/>
      <w:lang w:eastAsia="cs-CZ"/>
    </w:rPr>
  </w:style>
  <w:style w:type="character" w:customStyle="1" w:styleId="TextkomenteChar">
    <w:name w:val="Text komentáře Char"/>
    <w:link w:val="Textkomente"/>
    <w:uiPriority w:val="99"/>
    <w:rsid w:val="0031685B"/>
    <w:rPr>
      <w:rFonts w:eastAsia="Times New Roman"/>
      <w:kern w:val="1"/>
    </w:rPr>
  </w:style>
  <w:style w:type="character" w:customStyle="1" w:styleId="OdstavecseseznamemChar">
    <w:name w:val="Odstavec se seznamem Char"/>
    <w:aliases w:val="Nad Char,List Paragraph Char,Odstavec cíl se seznamem Char,Odstavec se seznamem5 Char,Odstavec_muj Char,Odrážky Char"/>
    <w:link w:val="Odstavecseseznamem"/>
    <w:rsid w:val="00041027"/>
    <w:rPr>
      <w:rFonts w:ascii="Times New Roman" w:eastAsia="Times New Roman" w:hAnsi="Times New Roman"/>
      <w:sz w:val="24"/>
      <w:szCs w:val="24"/>
    </w:rPr>
  </w:style>
  <w:style w:type="character" w:customStyle="1" w:styleId="st">
    <w:name w:val="st"/>
    <w:rsid w:val="00041027"/>
  </w:style>
  <w:style w:type="character" w:styleId="Odkaznakoment">
    <w:name w:val="annotation reference"/>
    <w:basedOn w:val="Standardnpsmoodstavce"/>
    <w:uiPriority w:val="99"/>
    <w:semiHidden/>
    <w:unhideWhenUsed/>
    <w:rsid w:val="001F187E"/>
    <w:rPr>
      <w:sz w:val="16"/>
      <w:szCs w:val="16"/>
    </w:rPr>
  </w:style>
  <w:style w:type="paragraph" w:styleId="Pedmtkomente">
    <w:name w:val="annotation subject"/>
    <w:basedOn w:val="Textkomente"/>
    <w:next w:val="Textkomente"/>
    <w:link w:val="PedmtkomenteChar"/>
    <w:uiPriority w:val="99"/>
    <w:semiHidden/>
    <w:unhideWhenUsed/>
    <w:rsid w:val="001F187E"/>
    <w:pPr>
      <w:suppressAutoHyphens w:val="0"/>
    </w:pPr>
    <w:rPr>
      <w:rFonts w:eastAsia="Calibri"/>
      <w:b/>
      <w:bCs/>
      <w:kern w:val="0"/>
      <w:lang w:eastAsia="en-US"/>
    </w:rPr>
  </w:style>
  <w:style w:type="character" w:customStyle="1" w:styleId="PedmtkomenteChar">
    <w:name w:val="Předmět komentáře Char"/>
    <w:basedOn w:val="TextkomenteChar"/>
    <w:link w:val="Pedmtkomente"/>
    <w:uiPriority w:val="99"/>
    <w:semiHidden/>
    <w:rsid w:val="001F187E"/>
    <w:rPr>
      <w:rFonts w:eastAsia="Times New Roman"/>
      <w:b/>
      <w:bCs/>
      <w:kern w:val="1"/>
      <w:lang w:eastAsia="en-US"/>
    </w:rPr>
  </w:style>
  <w:style w:type="character" w:styleId="Siln">
    <w:name w:val="Strong"/>
    <w:basedOn w:val="Standardnpsmoodstavce"/>
    <w:uiPriority w:val="22"/>
    <w:qFormat/>
    <w:rsid w:val="006E21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117662">
      <w:bodyDiv w:val="1"/>
      <w:marLeft w:val="0"/>
      <w:marRight w:val="0"/>
      <w:marTop w:val="0"/>
      <w:marBottom w:val="0"/>
      <w:divBdr>
        <w:top w:val="none" w:sz="0" w:space="0" w:color="auto"/>
        <w:left w:val="none" w:sz="0" w:space="0" w:color="auto"/>
        <w:bottom w:val="none" w:sz="0" w:space="0" w:color="auto"/>
        <w:right w:val="none" w:sz="0" w:space="0" w:color="auto"/>
      </w:divBdr>
    </w:div>
    <w:div w:id="79148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01A8E-DB39-46B6-B888-8BCB4EC7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2368</Words>
  <Characters>13975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Chlup</dc:creator>
  <cp:lastModifiedBy>Jiří Včeliš</cp:lastModifiedBy>
  <cp:revision>20</cp:revision>
  <cp:lastPrinted>2018-05-16T09:11:00Z</cp:lastPrinted>
  <dcterms:created xsi:type="dcterms:W3CDTF">2015-07-23T05:34:00Z</dcterms:created>
  <dcterms:modified xsi:type="dcterms:W3CDTF">2018-05-18T13:48:00Z</dcterms:modified>
</cp:coreProperties>
</file>